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4795F" w:rsidRPr="006B78A8" w:rsidRDefault="003A20AF" w:rsidP="003A20AF">
      <w:pPr>
        <w:jc w:val="center"/>
        <w:rPr>
          <w:rFonts w:ascii="Colonna MT" w:hAnsi="Colonna MT"/>
          <w:sz w:val="72"/>
          <w:szCs w:val="72"/>
        </w:rPr>
      </w:pPr>
      <w:bookmarkStart w:id="0" w:name="_GoBack"/>
      <w:bookmarkEnd w:id="0"/>
      <w:r w:rsidRPr="006B78A8">
        <w:rPr>
          <w:rFonts w:ascii="Colonna MT" w:hAnsi="Colonna MT"/>
          <w:sz w:val="72"/>
          <w:szCs w:val="72"/>
        </w:rPr>
        <w:t xml:space="preserve">UDA: </w:t>
      </w:r>
      <w:r w:rsidR="006B78A8">
        <w:rPr>
          <w:rFonts w:ascii="Colonna MT" w:hAnsi="Colonna MT"/>
          <w:sz w:val="72"/>
          <w:szCs w:val="72"/>
        </w:rPr>
        <w:t xml:space="preserve">Un </w:t>
      </w:r>
      <w:r w:rsidR="006B78A8" w:rsidRPr="006B78A8">
        <w:rPr>
          <w:rFonts w:ascii="Colonna MT" w:hAnsi="Colonna MT"/>
          <w:sz w:val="72"/>
          <w:szCs w:val="72"/>
        </w:rPr>
        <w:t>dolce brivido</w:t>
      </w:r>
      <w:r w:rsidR="006B78A8">
        <w:rPr>
          <w:rFonts w:ascii="Colonna MT" w:hAnsi="Colonna MT"/>
          <w:sz w:val="72"/>
          <w:szCs w:val="72"/>
        </w:rPr>
        <w:t>:</w:t>
      </w:r>
    </w:p>
    <w:p w:rsidR="006B78A8" w:rsidRPr="006B78A8" w:rsidRDefault="006B78A8" w:rsidP="003A20AF">
      <w:pPr>
        <w:jc w:val="center"/>
        <w:rPr>
          <w:rFonts w:ascii="Colonna MT" w:hAnsi="Colonna MT"/>
          <w:sz w:val="72"/>
          <w:szCs w:val="72"/>
        </w:rPr>
      </w:pPr>
      <w:r w:rsidRPr="006B78A8">
        <w:rPr>
          <w:rFonts w:ascii="Colonna MT" w:hAnsi="Colonna MT"/>
          <w:sz w:val="72"/>
          <w:szCs w:val="72"/>
        </w:rPr>
        <w:t>Il gelato</w:t>
      </w:r>
    </w:p>
    <w:p w:rsidR="003A20AF" w:rsidRDefault="006B78A8" w:rsidP="003A20AF">
      <w:pPr>
        <w:jc w:val="center"/>
        <w:rPr>
          <w:rFonts w:ascii="Edwardian Script ITC" w:hAnsi="Edwardian Script ITC"/>
          <w:sz w:val="72"/>
          <w:szCs w:val="72"/>
        </w:rPr>
      </w:pPr>
      <w:r>
        <w:rPr>
          <w:noProof/>
        </w:rPr>
        <w:drawing>
          <wp:inline distT="0" distB="0" distL="0" distR="0">
            <wp:extent cx="6645910" cy="4153535"/>
            <wp:effectExtent l="0" t="0" r="2540" b="0"/>
            <wp:docPr id="1" name="Immagine 1" descr="Risultati immagini per gela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isultati immagini per gelato"/>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6645910" cy="4153535"/>
                    </a:xfrm>
                    <a:prstGeom prst="rect">
                      <a:avLst/>
                    </a:prstGeom>
                    <a:noFill/>
                    <a:ln>
                      <a:noFill/>
                    </a:ln>
                  </pic:spPr>
                </pic:pic>
              </a:graphicData>
            </a:graphic>
          </wp:inline>
        </w:drawing>
      </w:r>
    </w:p>
    <w:tbl>
      <w:tblPr>
        <w:tblStyle w:val="Grigliatabella"/>
        <w:tblW w:w="0" w:type="auto"/>
        <w:jc w:val="center"/>
        <w:tblLook w:val="04A0" w:firstRow="1" w:lastRow="0" w:firstColumn="1" w:lastColumn="0" w:noHBand="0" w:noVBand="1"/>
      </w:tblPr>
      <w:tblGrid>
        <w:gridCol w:w="4814"/>
        <w:gridCol w:w="4814"/>
      </w:tblGrid>
      <w:tr w:rsidR="003A20AF" w:rsidTr="006B78A8">
        <w:trPr>
          <w:jc w:val="center"/>
        </w:trPr>
        <w:tc>
          <w:tcPr>
            <w:tcW w:w="4814" w:type="dxa"/>
            <w:tcBorders>
              <w:top w:val="single" w:sz="4" w:space="0" w:color="000000"/>
              <w:left w:val="single" w:sz="4" w:space="0" w:color="000000"/>
              <w:bottom w:val="single" w:sz="4" w:space="0" w:color="000000"/>
            </w:tcBorders>
            <w:shd w:val="clear" w:color="auto" w:fill="92D050"/>
          </w:tcPr>
          <w:p w:rsidR="003A20AF" w:rsidRPr="003A20AF" w:rsidRDefault="003A20AF" w:rsidP="003A20AF">
            <w:pPr>
              <w:pStyle w:val="Titolo1"/>
              <w:jc w:val="left"/>
              <w:outlineLvl w:val="0"/>
              <w:rPr>
                <w:sz w:val="28"/>
                <w:szCs w:val="28"/>
              </w:rPr>
            </w:pPr>
            <w:r w:rsidRPr="003A20AF">
              <w:rPr>
                <w:i/>
                <w:sz w:val="28"/>
                <w:szCs w:val="28"/>
              </w:rPr>
              <w:t xml:space="preserve">Denominazione </w:t>
            </w:r>
          </w:p>
        </w:tc>
        <w:tc>
          <w:tcPr>
            <w:tcW w:w="4814" w:type="dxa"/>
            <w:tcBorders>
              <w:top w:val="single" w:sz="4" w:space="0" w:color="000000"/>
              <w:left w:val="single" w:sz="4" w:space="0" w:color="000000"/>
              <w:bottom w:val="single" w:sz="4" w:space="0" w:color="000000"/>
              <w:right w:val="single" w:sz="4" w:space="0" w:color="000000"/>
            </w:tcBorders>
            <w:shd w:val="clear" w:color="auto" w:fill="92D050"/>
          </w:tcPr>
          <w:p w:rsidR="003A20AF" w:rsidRPr="003A20AF" w:rsidRDefault="006B78A8" w:rsidP="003A20AF">
            <w:pPr>
              <w:pStyle w:val="Titolo1"/>
              <w:numPr>
                <w:ilvl w:val="0"/>
                <w:numId w:val="0"/>
              </w:numPr>
              <w:snapToGrid w:val="0"/>
              <w:jc w:val="left"/>
              <w:outlineLvl w:val="0"/>
              <w:rPr>
                <w:sz w:val="28"/>
                <w:szCs w:val="28"/>
              </w:rPr>
            </w:pPr>
            <w:r>
              <w:rPr>
                <w:sz w:val="28"/>
                <w:szCs w:val="28"/>
              </w:rPr>
              <w:t>Un dolce brivido: il gelato</w:t>
            </w:r>
          </w:p>
          <w:p w:rsidR="003A20AF" w:rsidRPr="003A20AF" w:rsidRDefault="003A20AF" w:rsidP="003A20AF">
            <w:pPr>
              <w:rPr>
                <w:rFonts w:ascii="Times New Roman" w:hAnsi="Times New Roman" w:cs="Times New Roman"/>
                <w:sz w:val="28"/>
                <w:szCs w:val="28"/>
              </w:rPr>
            </w:pPr>
          </w:p>
        </w:tc>
      </w:tr>
      <w:tr w:rsidR="003A20AF" w:rsidTr="003A20AF">
        <w:trPr>
          <w:jc w:val="center"/>
        </w:trPr>
        <w:tc>
          <w:tcPr>
            <w:tcW w:w="4814" w:type="dxa"/>
            <w:tcBorders>
              <w:top w:val="single" w:sz="4" w:space="0" w:color="000000"/>
              <w:left w:val="single" w:sz="4" w:space="0" w:color="000000"/>
              <w:bottom w:val="single" w:sz="4" w:space="0" w:color="000000"/>
            </w:tcBorders>
            <w:shd w:val="clear" w:color="auto" w:fill="auto"/>
          </w:tcPr>
          <w:p w:rsidR="003A20AF" w:rsidRPr="003A20AF" w:rsidRDefault="003A20AF" w:rsidP="003A20AF">
            <w:pPr>
              <w:rPr>
                <w:rFonts w:ascii="Times New Roman" w:hAnsi="Times New Roman" w:cs="Times New Roman"/>
                <w:sz w:val="20"/>
                <w:szCs w:val="20"/>
              </w:rPr>
            </w:pPr>
            <w:r w:rsidRPr="003A20AF">
              <w:rPr>
                <w:rFonts w:ascii="Times New Roman" w:hAnsi="Times New Roman" w:cs="Times New Roman"/>
                <w:b/>
                <w:bCs/>
                <w:i/>
                <w:sz w:val="20"/>
                <w:szCs w:val="20"/>
              </w:rPr>
              <w:t>Compito - prodotto</w:t>
            </w:r>
          </w:p>
        </w:tc>
        <w:tc>
          <w:tcPr>
            <w:tcW w:w="4814" w:type="dxa"/>
            <w:tcBorders>
              <w:top w:val="single" w:sz="4" w:space="0" w:color="000000"/>
              <w:left w:val="single" w:sz="4" w:space="0" w:color="000000"/>
              <w:bottom w:val="single" w:sz="4" w:space="0" w:color="000000"/>
              <w:right w:val="single" w:sz="4" w:space="0" w:color="000000"/>
            </w:tcBorders>
            <w:shd w:val="clear" w:color="auto" w:fill="auto"/>
          </w:tcPr>
          <w:p w:rsidR="003A20AF" w:rsidRPr="003A20AF" w:rsidRDefault="006B78A8" w:rsidP="003A20AF">
            <w:pPr>
              <w:pStyle w:val="Corpotesto"/>
              <w:snapToGrid w:val="0"/>
              <w:jc w:val="left"/>
              <w:rPr>
                <w:sz w:val="20"/>
                <w:szCs w:val="20"/>
              </w:rPr>
            </w:pPr>
            <w:r>
              <w:rPr>
                <w:sz w:val="20"/>
                <w:szCs w:val="20"/>
              </w:rPr>
              <w:t>Il gelato: storia, produzione artigianale ed industriale, costituzione di una ricetta, bilanciamento e proprietà dietetiche – alimentari.</w:t>
            </w:r>
          </w:p>
          <w:p w:rsidR="003A20AF" w:rsidRPr="003A20AF" w:rsidRDefault="003A20AF" w:rsidP="003A20AF">
            <w:pPr>
              <w:pStyle w:val="Corpotesto"/>
              <w:jc w:val="left"/>
              <w:rPr>
                <w:sz w:val="20"/>
                <w:szCs w:val="20"/>
              </w:rPr>
            </w:pPr>
          </w:p>
          <w:p w:rsidR="003A20AF" w:rsidRPr="003A20AF" w:rsidRDefault="003A20AF" w:rsidP="003A20AF">
            <w:pPr>
              <w:pStyle w:val="Corpotesto"/>
              <w:jc w:val="left"/>
              <w:rPr>
                <w:sz w:val="20"/>
                <w:szCs w:val="20"/>
              </w:rPr>
            </w:pPr>
          </w:p>
        </w:tc>
      </w:tr>
      <w:tr w:rsidR="003A20AF" w:rsidTr="003A20AF">
        <w:trPr>
          <w:jc w:val="center"/>
        </w:trPr>
        <w:tc>
          <w:tcPr>
            <w:tcW w:w="4814" w:type="dxa"/>
            <w:tcBorders>
              <w:top w:val="single" w:sz="4" w:space="0" w:color="000000"/>
              <w:left w:val="single" w:sz="4" w:space="0" w:color="000000"/>
              <w:bottom w:val="single" w:sz="4" w:space="0" w:color="000000"/>
            </w:tcBorders>
            <w:shd w:val="clear" w:color="auto" w:fill="auto"/>
          </w:tcPr>
          <w:p w:rsidR="003A20AF" w:rsidRPr="003A20AF" w:rsidRDefault="003A20AF" w:rsidP="003A20AF">
            <w:pPr>
              <w:rPr>
                <w:rFonts w:ascii="Times New Roman" w:hAnsi="Times New Roman" w:cs="Times New Roman"/>
                <w:b/>
                <w:bCs/>
                <w:i/>
                <w:sz w:val="20"/>
                <w:szCs w:val="20"/>
              </w:rPr>
            </w:pPr>
            <w:r w:rsidRPr="003A20AF">
              <w:rPr>
                <w:rFonts w:ascii="Times New Roman" w:hAnsi="Times New Roman" w:cs="Times New Roman"/>
                <w:b/>
                <w:bCs/>
                <w:i/>
                <w:sz w:val="20"/>
                <w:szCs w:val="20"/>
              </w:rPr>
              <w:t>Competenze mirate</w:t>
            </w:r>
          </w:p>
          <w:p w:rsidR="003A20AF" w:rsidRPr="003A20AF" w:rsidRDefault="003A20AF" w:rsidP="003A20AF">
            <w:pPr>
              <w:numPr>
                <w:ilvl w:val="0"/>
                <w:numId w:val="2"/>
              </w:numPr>
              <w:suppressAutoHyphens/>
              <w:rPr>
                <w:rFonts w:ascii="Times New Roman" w:hAnsi="Times New Roman" w:cs="Times New Roman"/>
                <w:b/>
                <w:bCs/>
                <w:i/>
                <w:sz w:val="20"/>
                <w:szCs w:val="20"/>
              </w:rPr>
            </w:pPr>
            <w:r w:rsidRPr="003A20AF">
              <w:rPr>
                <w:rFonts w:ascii="Times New Roman" w:hAnsi="Times New Roman" w:cs="Times New Roman"/>
                <w:b/>
                <w:bCs/>
                <w:i/>
                <w:sz w:val="20"/>
                <w:szCs w:val="20"/>
              </w:rPr>
              <w:t>assi culturali</w:t>
            </w:r>
          </w:p>
          <w:p w:rsidR="003A20AF" w:rsidRPr="003A20AF" w:rsidRDefault="003A20AF" w:rsidP="003A20AF">
            <w:pPr>
              <w:numPr>
                <w:ilvl w:val="0"/>
                <w:numId w:val="2"/>
              </w:numPr>
              <w:suppressAutoHyphens/>
              <w:rPr>
                <w:rFonts w:ascii="Times New Roman" w:hAnsi="Times New Roman" w:cs="Times New Roman"/>
                <w:b/>
                <w:bCs/>
                <w:i/>
                <w:sz w:val="20"/>
                <w:szCs w:val="20"/>
              </w:rPr>
            </w:pPr>
            <w:r w:rsidRPr="003A20AF">
              <w:rPr>
                <w:rFonts w:ascii="Times New Roman" w:hAnsi="Times New Roman" w:cs="Times New Roman"/>
                <w:b/>
                <w:bCs/>
                <w:i/>
                <w:sz w:val="20"/>
                <w:szCs w:val="20"/>
              </w:rPr>
              <w:t>cittadinanza</w:t>
            </w:r>
          </w:p>
          <w:p w:rsidR="003A20AF" w:rsidRPr="003A20AF" w:rsidRDefault="003A20AF" w:rsidP="003A20AF">
            <w:pPr>
              <w:numPr>
                <w:ilvl w:val="0"/>
                <w:numId w:val="2"/>
              </w:numPr>
              <w:suppressAutoHyphens/>
              <w:rPr>
                <w:rFonts w:ascii="Times New Roman" w:hAnsi="Times New Roman" w:cs="Times New Roman"/>
                <w:b/>
                <w:bCs/>
                <w:i/>
                <w:sz w:val="20"/>
                <w:szCs w:val="20"/>
              </w:rPr>
            </w:pPr>
            <w:r w:rsidRPr="003A20AF">
              <w:rPr>
                <w:rFonts w:ascii="Times New Roman" w:hAnsi="Times New Roman" w:cs="Times New Roman"/>
                <w:b/>
                <w:bCs/>
                <w:i/>
                <w:sz w:val="20"/>
                <w:szCs w:val="20"/>
              </w:rPr>
              <w:t>professionali</w:t>
            </w:r>
          </w:p>
          <w:p w:rsidR="003A20AF" w:rsidRPr="003A20AF" w:rsidRDefault="003A20AF" w:rsidP="003A20AF">
            <w:pPr>
              <w:ind w:left="360"/>
              <w:rPr>
                <w:rFonts w:ascii="Times New Roman" w:hAnsi="Times New Roman" w:cs="Times New Roman"/>
                <w:b/>
                <w:bCs/>
                <w:i/>
                <w:sz w:val="20"/>
                <w:szCs w:val="20"/>
              </w:rPr>
            </w:pPr>
          </w:p>
          <w:p w:rsidR="003A20AF" w:rsidRPr="003A20AF" w:rsidRDefault="003A20AF" w:rsidP="003A20AF">
            <w:pPr>
              <w:rPr>
                <w:rFonts w:ascii="Times New Roman" w:hAnsi="Times New Roman" w:cs="Times New Roman"/>
                <w:b/>
                <w:bCs/>
                <w:i/>
                <w:sz w:val="20"/>
                <w:szCs w:val="20"/>
              </w:rPr>
            </w:pPr>
          </w:p>
          <w:p w:rsidR="003A20AF" w:rsidRPr="003A20AF" w:rsidRDefault="003A20AF" w:rsidP="003A20AF">
            <w:pPr>
              <w:rPr>
                <w:rFonts w:ascii="Times New Roman" w:hAnsi="Times New Roman" w:cs="Times New Roman"/>
                <w:b/>
                <w:bCs/>
                <w:i/>
                <w:sz w:val="20"/>
                <w:szCs w:val="20"/>
              </w:rPr>
            </w:pPr>
          </w:p>
          <w:p w:rsidR="003A20AF" w:rsidRPr="003A20AF" w:rsidRDefault="003A20AF" w:rsidP="003A20AF">
            <w:pPr>
              <w:rPr>
                <w:rFonts w:ascii="Times New Roman" w:hAnsi="Times New Roman" w:cs="Times New Roman"/>
                <w:b/>
                <w:bCs/>
                <w:i/>
                <w:sz w:val="20"/>
                <w:szCs w:val="20"/>
              </w:rPr>
            </w:pPr>
          </w:p>
          <w:p w:rsidR="003A20AF" w:rsidRPr="003A20AF" w:rsidRDefault="003A20AF" w:rsidP="003A20AF">
            <w:pPr>
              <w:rPr>
                <w:rFonts w:ascii="Times New Roman" w:hAnsi="Times New Roman" w:cs="Times New Roman"/>
                <w:b/>
                <w:bCs/>
                <w:i/>
                <w:sz w:val="20"/>
                <w:szCs w:val="20"/>
              </w:rPr>
            </w:pPr>
          </w:p>
          <w:p w:rsidR="003A20AF" w:rsidRPr="003A20AF" w:rsidRDefault="003A20AF" w:rsidP="003A20AF">
            <w:pPr>
              <w:rPr>
                <w:rFonts w:ascii="Times New Roman" w:hAnsi="Times New Roman" w:cs="Times New Roman"/>
                <w:b/>
                <w:bCs/>
                <w:i/>
                <w:sz w:val="20"/>
                <w:szCs w:val="20"/>
              </w:rPr>
            </w:pPr>
          </w:p>
          <w:p w:rsidR="003A20AF" w:rsidRPr="003A20AF" w:rsidRDefault="003A20AF" w:rsidP="003A20AF">
            <w:pPr>
              <w:rPr>
                <w:rFonts w:ascii="Times New Roman" w:hAnsi="Times New Roman" w:cs="Times New Roman"/>
                <w:b/>
                <w:bCs/>
                <w:i/>
                <w:sz w:val="20"/>
                <w:szCs w:val="20"/>
              </w:rPr>
            </w:pPr>
          </w:p>
          <w:p w:rsidR="003A20AF" w:rsidRPr="003A20AF" w:rsidRDefault="003A20AF" w:rsidP="003A20AF">
            <w:pPr>
              <w:rPr>
                <w:rFonts w:ascii="Times New Roman" w:hAnsi="Times New Roman" w:cs="Times New Roman"/>
                <w:b/>
                <w:bCs/>
                <w:i/>
                <w:sz w:val="20"/>
                <w:szCs w:val="20"/>
              </w:rPr>
            </w:pPr>
          </w:p>
        </w:tc>
        <w:tc>
          <w:tcPr>
            <w:tcW w:w="4814" w:type="dxa"/>
            <w:tcBorders>
              <w:top w:val="single" w:sz="4" w:space="0" w:color="000000"/>
              <w:left w:val="single" w:sz="4" w:space="0" w:color="000000"/>
              <w:bottom w:val="single" w:sz="4" w:space="0" w:color="000000"/>
              <w:right w:val="single" w:sz="4" w:space="0" w:color="000000"/>
            </w:tcBorders>
            <w:shd w:val="clear" w:color="auto" w:fill="auto"/>
          </w:tcPr>
          <w:p w:rsidR="003A20AF" w:rsidRPr="003A20AF" w:rsidRDefault="003A20AF" w:rsidP="003A20AF">
            <w:pPr>
              <w:snapToGrid w:val="0"/>
              <w:rPr>
                <w:rFonts w:ascii="Times New Roman" w:hAnsi="Times New Roman" w:cs="Times New Roman"/>
                <w:sz w:val="20"/>
                <w:szCs w:val="20"/>
              </w:rPr>
            </w:pPr>
            <w:r w:rsidRPr="003A20AF">
              <w:rPr>
                <w:rFonts w:ascii="Times New Roman" w:hAnsi="Times New Roman" w:cs="Times New Roman"/>
                <w:sz w:val="20"/>
                <w:szCs w:val="20"/>
              </w:rPr>
              <w:t>CITTADINANZA</w:t>
            </w:r>
          </w:p>
          <w:p w:rsidR="003A20AF" w:rsidRPr="003A20AF" w:rsidRDefault="003A20AF" w:rsidP="003A20AF">
            <w:pPr>
              <w:snapToGrid w:val="0"/>
              <w:rPr>
                <w:rFonts w:ascii="Times New Roman" w:hAnsi="Times New Roman" w:cs="Times New Roman"/>
                <w:sz w:val="20"/>
                <w:szCs w:val="20"/>
              </w:rPr>
            </w:pPr>
            <w:r w:rsidRPr="003A20AF">
              <w:rPr>
                <w:rFonts w:ascii="Times New Roman" w:hAnsi="Times New Roman" w:cs="Times New Roman"/>
                <w:sz w:val="20"/>
                <w:szCs w:val="20"/>
              </w:rPr>
              <w:t>Comunicare:</w:t>
            </w:r>
          </w:p>
          <w:p w:rsidR="003A20AF" w:rsidRPr="003A20AF" w:rsidRDefault="003A20AF" w:rsidP="00F11EE3">
            <w:pPr>
              <w:numPr>
                <w:ilvl w:val="0"/>
                <w:numId w:val="7"/>
              </w:numPr>
              <w:suppressAutoHyphens/>
              <w:snapToGrid w:val="0"/>
              <w:rPr>
                <w:rFonts w:ascii="Times New Roman" w:hAnsi="Times New Roman" w:cs="Times New Roman"/>
                <w:sz w:val="20"/>
                <w:szCs w:val="20"/>
              </w:rPr>
            </w:pPr>
            <w:r w:rsidRPr="003A20AF">
              <w:rPr>
                <w:rFonts w:ascii="Times New Roman" w:hAnsi="Times New Roman" w:cs="Times New Roman"/>
                <w:sz w:val="20"/>
                <w:szCs w:val="20"/>
              </w:rPr>
              <w:t>comprendere e rappresentare testi e messaggi di genere e complessità diversi, formulati con linguaggi e supporti diversi.</w:t>
            </w:r>
          </w:p>
          <w:p w:rsidR="003A20AF" w:rsidRPr="003A20AF" w:rsidRDefault="003A20AF" w:rsidP="003A20AF">
            <w:pPr>
              <w:snapToGrid w:val="0"/>
              <w:rPr>
                <w:rFonts w:ascii="Times New Roman" w:hAnsi="Times New Roman" w:cs="Times New Roman"/>
                <w:sz w:val="20"/>
                <w:szCs w:val="20"/>
              </w:rPr>
            </w:pPr>
            <w:r w:rsidRPr="003A20AF">
              <w:rPr>
                <w:rFonts w:ascii="Times New Roman" w:hAnsi="Times New Roman" w:cs="Times New Roman"/>
                <w:sz w:val="20"/>
                <w:szCs w:val="20"/>
              </w:rPr>
              <w:t>Collaborare e partecipare:</w:t>
            </w:r>
          </w:p>
          <w:p w:rsidR="003A20AF" w:rsidRPr="003A20AF" w:rsidRDefault="003A20AF" w:rsidP="00F11EE3">
            <w:pPr>
              <w:numPr>
                <w:ilvl w:val="0"/>
                <w:numId w:val="7"/>
              </w:numPr>
              <w:suppressAutoHyphens/>
              <w:snapToGrid w:val="0"/>
              <w:rPr>
                <w:rFonts w:ascii="Times New Roman" w:hAnsi="Times New Roman" w:cs="Times New Roman"/>
                <w:sz w:val="20"/>
                <w:szCs w:val="20"/>
              </w:rPr>
            </w:pPr>
            <w:r w:rsidRPr="003A20AF">
              <w:rPr>
                <w:rFonts w:ascii="Times New Roman" w:hAnsi="Times New Roman" w:cs="Times New Roman"/>
                <w:sz w:val="20"/>
                <w:szCs w:val="20"/>
              </w:rPr>
              <w:t>lavorare ed interagire in gruppo in precise e specifiche attività collettive</w:t>
            </w:r>
          </w:p>
          <w:p w:rsidR="003A20AF" w:rsidRPr="003A20AF" w:rsidRDefault="003A20AF" w:rsidP="003A20AF">
            <w:pPr>
              <w:snapToGrid w:val="0"/>
              <w:rPr>
                <w:rFonts w:ascii="Times New Roman" w:hAnsi="Times New Roman" w:cs="Times New Roman"/>
                <w:sz w:val="20"/>
                <w:szCs w:val="20"/>
              </w:rPr>
            </w:pPr>
            <w:r w:rsidRPr="003A20AF">
              <w:rPr>
                <w:rFonts w:ascii="Times New Roman" w:hAnsi="Times New Roman" w:cs="Times New Roman"/>
                <w:sz w:val="20"/>
                <w:szCs w:val="20"/>
              </w:rPr>
              <w:t>Agire in modo autonomo e responsabile</w:t>
            </w:r>
          </w:p>
          <w:p w:rsidR="003A20AF" w:rsidRPr="003A20AF" w:rsidRDefault="003A20AF" w:rsidP="00F11EE3">
            <w:pPr>
              <w:numPr>
                <w:ilvl w:val="0"/>
                <w:numId w:val="7"/>
              </w:numPr>
              <w:suppressAutoHyphens/>
              <w:snapToGrid w:val="0"/>
              <w:rPr>
                <w:rFonts w:ascii="Times New Roman" w:hAnsi="Times New Roman" w:cs="Times New Roman"/>
                <w:sz w:val="20"/>
                <w:szCs w:val="20"/>
              </w:rPr>
            </w:pPr>
            <w:r w:rsidRPr="003A20AF">
              <w:rPr>
                <w:rFonts w:ascii="Times New Roman" w:hAnsi="Times New Roman" w:cs="Times New Roman"/>
                <w:sz w:val="20"/>
                <w:szCs w:val="20"/>
              </w:rPr>
              <w:t>riconoscere i propri e gli altrui diritti e doveri, opportunità, regole e responsabilità</w:t>
            </w:r>
          </w:p>
          <w:p w:rsidR="003A20AF" w:rsidRPr="003A20AF" w:rsidRDefault="003A20AF" w:rsidP="003A20AF">
            <w:pPr>
              <w:snapToGrid w:val="0"/>
              <w:rPr>
                <w:rFonts w:ascii="Times New Roman" w:hAnsi="Times New Roman" w:cs="Times New Roman"/>
                <w:sz w:val="20"/>
                <w:szCs w:val="20"/>
              </w:rPr>
            </w:pPr>
            <w:r w:rsidRPr="003A20AF">
              <w:rPr>
                <w:rFonts w:ascii="Times New Roman" w:hAnsi="Times New Roman" w:cs="Times New Roman"/>
                <w:sz w:val="20"/>
                <w:szCs w:val="20"/>
              </w:rPr>
              <w:t>Risolvere problemi</w:t>
            </w:r>
          </w:p>
          <w:p w:rsidR="003A20AF" w:rsidRPr="003A20AF" w:rsidRDefault="003A20AF" w:rsidP="00F11EE3">
            <w:pPr>
              <w:numPr>
                <w:ilvl w:val="0"/>
                <w:numId w:val="7"/>
              </w:numPr>
              <w:suppressAutoHyphens/>
              <w:snapToGrid w:val="0"/>
              <w:rPr>
                <w:rFonts w:ascii="Times New Roman" w:hAnsi="Times New Roman" w:cs="Times New Roman"/>
                <w:sz w:val="20"/>
                <w:szCs w:val="20"/>
              </w:rPr>
            </w:pPr>
            <w:r w:rsidRPr="003A20AF">
              <w:rPr>
                <w:rFonts w:ascii="Times New Roman" w:hAnsi="Times New Roman" w:cs="Times New Roman"/>
                <w:sz w:val="20"/>
                <w:szCs w:val="20"/>
              </w:rPr>
              <w:t>raccogliere e valutare dati, proporre soluzioni a seconda del problema e delle discipline coinvolte</w:t>
            </w:r>
          </w:p>
          <w:p w:rsidR="003A20AF" w:rsidRDefault="00B82B8C" w:rsidP="00F11EE3">
            <w:pPr>
              <w:numPr>
                <w:ilvl w:val="0"/>
                <w:numId w:val="7"/>
              </w:numPr>
              <w:suppressAutoHyphens/>
              <w:snapToGrid w:val="0"/>
              <w:rPr>
                <w:rFonts w:ascii="Times New Roman" w:hAnsi="Times New Roman" w:cs="Times New Roman"/>
                <w:sz w:val="20"/>
                <w:szCs w:val="20"/>
              </w:rPr>
            </w:pPr>
            <w:r>
              <w:rPr>
                <w:rFonts w:ascii="Times New Roman" w:hAnsi="Times New Roman" w:cs="Times New Roman"/>
                <w:sz w:val="20"/>
                <w:szCs w:val="20"/>
              </w:rPr>
              <w:t xml:space="preserve">Bilanciare in maniera giusta </w:t>
            </w:r>
            <w:r w:rsidR="008B6099">
              <w:rPr>
                <w:rFonts w:ascii="Times New Roman" w:hAnsi="Times New Roman" w:cs="Times New Roman"/>
                <w:sz w:val="20"/>
                <w:szCs w:val="20"/>
              </w:rPr>
              <w:t>la ricetta del gelato a seconda del tipo e del gusto</w:t>
            </w:r>
          </w:p>
          <w:p w:rsidR="008B6099" w:rsidRPr="003A20AF" w:rsidRDefault="008B6099" w:rsidP="00F11EE3">
            <w:pPr>
              <w:numPr>
                <w:ilvl w:val="0"/>
                <w:numId w:val="7"/>
              </w:numPr>
              <w:suppressAutoHyphens/>
              <w:snapToGrid w:val="0"/>
              <w:rPr>
                <w:rFonts w:ascii="Times New Roman" w:hAnsi="Times New Roman" w:cs="Times New Roman"/>
                <w:sz w:val="20"/>
                <w:szCs w:val="20"/>
              </w:rPr>
            </w:pPr>
            <w:r>
              <w:rPr>
                <w:rFonts w:ascii="Times New Roman" w:hAnsi="Times New Roman" w:cs="Times New Roman"/>
                <w:sz w:val="20"/>
                <w:szCs w:val="20"/>
              </w:rPr>
              <w:t>Conoscere il rapporto calorico per poter stilare in maniera creativa una “dieta” a base di gelato come alimento unico.</w:t>
            </w:r>
          </w:p>
          <w:p w:rsidR="003A20AF" w:rsidRPr="003A20AF" w:rsidRDefault="003A20AF" w:rsidP="003A20AF">
            <w:pPr>
              <w:snapToGrid w:val="0"/>
              <w:rPr>
                <w:rFonts w:ascii="Times New Roman" w:hAnsi="Times New Roman" w:cs="Times New Roman"/>
                <w:sz w:val="20"/>
                <w:szCs w:val="20"/>
              </w:rPr>
            </w:pPr>
          </w:p>
          <w:p w:rsidR="003A20AF" w:rsidRPr="003A20AF" w:rsidRDefault="003A20AF" w:rsidP="003A20AF">
            <w:pPr>
              <w:snapToGrid w:val="0"/>
              <w:rPr>
                <w:rFonts w:ascii="Times New Roman" w:hAnsi="Times New Roman" w:cs="Times New Roman"/>
                <w:sz w:val="20"/>
                <w:szCs w:val="20"/>
              </w:rPr>
            </w:pPr>
            <w:r w:rsidRPr="003A20AF">
              <w:rPr>
                <w:rFonts w:ascii="Times New Roman" w:hAnsi="Times New Roman" w:cs="Times New Roman"/>
                <w:sz w:val="20"/>
                <w:szCs w:val="20"/>
              </w:rPr>
              <w:t>ASSI CULTURALI</w:t>
            </w:r>
          </w:p>
          <w:p w:rsidR="003A20AF" w:rsidRPr="003A20AF" w:rsidRDefault="003A20AF" w:rsidP="003A20AF">
            <w:pPr>
              <w:snapToGrid w:val="0"/>
              <w:rPr>
                <w:rFonts w:ascii="Times New Roman" w:hAnsi="Times New Roman" w:cs="Times New Roman"/>
                <w:sz w:val="20"/>
                <w:szCs w:val="20"/>
              </w:rPr>
            </w:pPr>
            <w:r w:rsidRPr="003A20AF">
              <w:rPr>
                <w:rFonts w:ascii="Times New Roman" w:hAnsi="Times New Roman" w:cs="Times New Roman"/>
                <w:sz w:val="20"/>
                <w:szCs w:val="20"/>
              </w:rPr>
              <w:t>Asse linguaggi:</w:t>
            </w:r>
          </w:p>
          <w:p w:rsidR="003A20AF" w:rsidRPr="003A20AF" w:rsidRDefault="003A20AF" w:rsidP="00F11EE3">
            <w:pPr>
              <w:numPr>
                <w:ilvl w:val="0"/>
                <w:numId w:val="7"/>
              </w:numPr>
              <w:suppressAutoHyphens/>
              <w:snapToGrid w:val="0"/>
              <w:rPr>
                <w:rFonts w:ascii="Times New Roman" w:hAnsi="Times New Roman" w:cs="Times New Roman"/>
                <w:sz w:val="20"/>
                <w:szCs w:val="20"/>
              </w:rPr>
            </w:pPr>
            <w:r w:rsidRPr="003A20AF">
              <w:rPr>
                <w:rFonts w:ascii="Times New Roman" w:hAnsi="Times New Roman" w:cs="Times New Roman"/>
                <w:sz w:val="20"/>
                <w:szCs w:val="20"/>
              </w:rPr>
              <w:t>leggere, comprendere ed interpretare testi scritti di vario tipo</w:t>
            </w:r>
          </w:p>
          <w:p w:rsidR="003A20AF" w:rsidRPr="003A20AF" w:rsidRDefault="003A20AF" w:rsidP="00F11EE3">
            <w:pPr>
              <w:numPr>
                <w:ilvl w:val="0"/>
                <w:numId w:val="7"/>
              </w:numPr>
              <w:suppressAutoHyphens/>
              <w:snapToGrid w:val="0"/>
              <w:rPr>
                <w:rFonts w:ascii="Times New Roman" w:hAnsi="Times New Roman" w:cs="Times New Roman"/>
                <w:sz w:val="20"/>
                <w:szCs w:val="20"/>
              </w:rPr>
            </w:pPr>
            <w:r w:rsidRPr="003A20AF">
              <w:rPr>
                <w:rFonts w:ascii="Times New Roman" w:hAnsi="Times New Roman" w:cs="Times New Roman"/>
                <w:sz w:val="20"/>
                <w:szCs w:val="20"/>
              </w:rPr>
              <w:t>produrre testi di vario tipo in relazione ai diversi scopi comunicativi</w:t>
            </w:r>
          </w:p>
          <w:p w:rsidR="003A20AF" w:rsidRPr="003A20AF" w:rsidRDefault="003A20AF" w:rsidP="00F11EE3">
            <w:pPr>
              <w:numPr>
                <w:ilvl w:val="0"/>
                <w:numId w:val="7"/>
              </w:numPr>
              <w:suppressAutoHyphens/>
              <w:snapToGrid w:val="0"/>
              <w:rPr>
                <w:rFonts w:ascii="Times New Roman" w:hAnsi="Times New Roman" w:cs="Times New Roman"/>
                <w:sz w:val="20"/>
                <w:szCs w:val="20"/>
              </w:rPr>
            </w:pPr>
            <w:r w:rsidRPr="003A20AF">
              <w:rPr>
                <w:rFonts w:ascii="Times New Roman" w:hAnsi="Times New Roman" w:cs="Times New Roman"/>
                <w:sz w:val="20"/>
                <w:szCs w:val="20"/>
              </w:rPr>
              <w:t>utilizzare le lingue straniere per i principali scopi operativi</w:t>
            </w:r>
          </w:p>
          <w:p w:rsidR="003A20AF" w:rsidRDefault="003A20AF" w:rsidP="00F11EE3">
            <w:pPr>
              <w:numPr>
                <w:ilvl w:val="0"/>
                <w:numId w:val="7"/>
              </w:numPr>
              <w:suppressAutoHyphens/>
              <w:snapToGrid w:val="0"/>
              <w:rPr>
                <w:rFonts w:ascii="Times New Roman" w:hAnsi="Times New Roman" w:cs="Times New Roman"/>
                <w:sz w:val="20"/>
                <w:szCs w:val="20"/>
              </w:rPr>
            </w:pPr>
            <w:r w:rsidRPr="003A20AF">
              <w:rPr>
                <w:rFonts w:ascii="Times New Roman" w:hAnsi="Times New Roman" w:cs="Times New Roman"/>
                <w:sz w:val="20"/>
                <w:szCs w:val="20"/>
              </w:rPr>
              <w:t>utilizzare e produrre testi multimediali</w:t>
            </w:r>
          </w:p>
          <w:p w:rsidR="00F11EE3" w:rsidRPr="00F11EE3" w:rsidRDefault="00F11EE3" w:rsidP="00F11EE3">
            <w:pPr>
              <w:numPr>
                <w:ilvl w:val="0"/>
                <w:numId w:val="7"/>
              </w:numPr>
              <w:suppressAutoHyphens/>
              <w:snapToGrid w:val="0"/>
              <w:rPr>
                <w:rFonts w:ascii="Times New Roman" w:hAnsi="Times New Roman" w:cs="Times New Roman"/>
                <w:sz w:val="20"/>
                <w:szCs w:val="20"/>
              </w:rPr>
            </w:pPr>
            <w:r>
              <w:rPr>
                <w:rFonts w:ascii="Times New Roman" w:hAnsi="Times New Roman" w:cs="Times New Roman"/>
                <w:sz w:val="20"/>
                <w:szCs w:val="20"/>
              </w:rPr>
              <w:t xml:space="preserve">Saper </w:t>
            </w:r>
            <w:r w:rsidR="008B6099">
              <w:rPr>
                <w:rFonts w:ascii="Times New Roman" w:hAnsi="Times New Roman" w:cs="Times New Roman"/>
                <w:sz w:val="20"/>
                <w:szCs w:val="20"/>
              </w:rPr>
              <w:t>creare e spiegare un</w:t>
            </w:r>
            <w:r>
              <w:rPr>
                <w:rFonts w:ascii="Times New Roman" w:hAnsi="Times New Roman" w:cs="Times New Roman"/>
                <w:sz w:val="20"/>
                <w:szCs w:val="20"/>
              </w:rPr>
              <w:t>a ricetta utilizzando le lingue straniere</w:t>
            </w:r>
            <w:r w:rsidR="00614F0A">
              <w:rPr>
                <w:rFonts w:ascii="Times New Roman" w:hAnsi="Times New Roman" w:cs="Times New Roman"/>
                <w:sz w:val="20"/>
                <w:szCs w:val="20"/>
              </w:rPr>
              <w:t xml:space="preserve"> (inglese e francese)</w:t>
            </w:r>
          </w:p>
          <w:p w:rsidR="00F11EE3" w:rsidRDefault="00F11EE3" w:rsidP="003A20AF">
            <w:pPr>
              <w:snapToGrid w:val="0"/>
              <w:rPr>
                <w:rFonts w:ascii="Times New Roman" w:hAnsi="Times New Roman" w:cs="Times New Roman"/>
                <w:sz w:val="20"/>
                <w:szCs w:val="20"/>
              </w:rPr>
            </w:pPr>
          </w:p>
          <w:p w:rsidR="003A20AF" w:rsidRPr="003A20AF" w:rsidRDefault="003A20AF" w:rsidP="003A20AF">
            <w:pPr>
              <w:snapToGrid w:val="0"/>
              <w:rPr>
                <w:rFonts w:ascii="Times New Roman" w:hAnsi="Times New Roman" w:cs="Times New Roman"/>
                <w:sz w:val="20"/>
                <w:szCs w:val="20"/>
              </w:rPr>
            </w:pPr>
            <w:r w:rsidRPr="003A20AF">
              <w:rPr>
                <w:rFonts w:ascii="Times New Roman" w:hAnsi="Times New Roman" w:cs="Times New Roman"/>
                <w:sz w:val="20"/>
                <w:szCs w:val="20"/>
              </w:rPr>
              <w:t>Asse matematico:</w:t>
            </w:r>
          </w:p>
          <w:p w:rsidR="003A20AF" w:rsidRPr="003A20AF" w:rsidRDefault="003A20AF" w:rsidP="00F11EE3">
            <w:pPr>
              <w:numPr>
                <w:ilvl w:val="0"/>
                <w:numId w:val="7"/>
              </w:numPr>
              <w:suppressAutoHyphens/>
              <w:snapToGrid w:val="0"/>
              <w:rPr>
                <w:rFonts w:ascii="Times New Roman" w:hAnsi="Times New Roman" w:cs="Times New Roman"/>
                <w:sz w:val="20"/>
                <w:szCs w:val="20"/>
              </w:rPr>
            </w:pPr>
            <w:r w:rsidRPr="003A20AF">
              <w:rPr>
                <w:rFonts w:ascii="Times New Roman" w:hAnsi="Times New Roman" w:cs="Times New Roman"/>
                <w:sz w:val="20"/>
                <w:szCs w:val="20"/>
              </w:rPr>
              <w:t>utilizzare le tecniche e procedure del calcolo aritmetico</w:t>
            </w:r>
          </w:p>
          <w:p w:rsidR="003A20AF" w:rsidRDefault="003A20AF" w:rsidP="00F11EE3">
            <w:pPr>
              <w:numPr>
                <w:ilvl w:val="0"/>
                <w:numId w:val="7"/>
              </w:numPr>
              <w:suppressAutoHyphens/>
              <w:snapToGrid w:val="0"/>
              <w:rPr>
                <w:rFonts w:ascii="Times New Roman" w:hAnsi="Times New Roman" w:cs="Times New Roman"/>
                <w:sz w:val="20"/>
                <w:szCs w:val="20"/>
              </w:rPr>
            </w:pPr>
            <w:r w:rsidRPr="003A20AF">
              <w:rPr>
                <w:rFonts w:ascii="Times New Roman" w:hAnsi="Times New Roman" w:cs="Times New Roman"/>
                <w:sz w:val="20"/>
                <w:szCs w:val="20"/>
              </w:rPr>
              <w:t xml:space="preserve">usare il linguaggio e i metodi propri della matematica per organizzare e valutare informazioni qualitative e quantitative. </w:t>
            </w:r>
          </w:p>
          <w:p w:rsidR="008B6099" w:rsidRDefault="008B6099" w:rsidP="00F11EE3">
            <w:pPr>
              <w:numPr>
                <w:ilvl w:val="0"/>
                <w:numId w:val="7"/>
              </w:numPr>
              <w:suppressAutoHyphens/>
              <w:snapToGrid w:val="0"/>
              <w:rPr>
                <w:rFonts w:ascii="Times New Roman" w:hAnsi="Times New Roman" w:cs="Times New Roman"/>
                <w:sz w:val="20"/>
                <w:szCs w:val="20"/>
              </w:rPr>
            </w:pPr>
            <w:r>
              <w:rPr>
                <w:rFonts w:ascii="Times New Roman" w:hAnsi="Times New Roman" w:cs="Times New Roman"/>
                <w:sz w:val="20"/>
                <w:szCs w:val="20"/>
              </w:rPr>
              <w:t>Utilizzare le tecniche di calcolo per il bilanciamento matematico delle ricette.</w:t>
            </w:r>
          </w:p>
          <w:p w:rsidR="008B6099" w:rsidRDefault="008B6099" w:rsidP="00F11EE3">
            <w:pPr>
              <w:numPr>
                <w:ilvl w:val="0"/>
                <w:numId w:val="7"/>
              </w:numPr>
              <w:suppressAutoHyphens/>
              <w:snapToGrid w:val="0"/>
              <w:rPr>
                <w:rFonts w:ascii="Times New Roman" w:hAnsi="Times New Roman" w:cs="Times New Roman"/>
                <w:sz w:val="20"/>
                <w:szCs w:val="20"/>
              </w:rPr>
            </w:pPr>
            <w:r>
              <w:rPr>
                <w:rFonts w:ascii="Times New Roman" w:hAnsi="Times New Roman" w:cs="Times New Roman"/>
                <w:sz w:val="20"/>
                <w:szCs w:val="20"/>
              </w:rPr>
              <w:t>Creare un sistema di flusso per il sistema HACCP</w:t>
            </w:r>
          </w:p>
          <w:p w:rsidR="00251E1B" w:rsidRPr="003A20AF" w:rsidRDefault="00251E1B" w:rsidP="00251E1B">
            <w:pPr>
              <w:suppressAutoHyphens/>
              <w:snapToGrid w:val="0"/>
              <w:ind w:left="720"/>
              <w:rPr>
                <w:rFonts w:ascii="Times New Roman" w:hAnsi="Times New Roman" w:cs="Times New Roman"/>
                <w:sz w:val="20"/>
                <w:szCs w:val="20"/>
              </w:rPr>
            </w:pPr>
          </w:p>
          <w:p w:rsidR="003A20AF" w:rsidRPr="003A20AF" w:rsidRDefault="003A20AF" w:rsidP="003A20AF">
            <w:pPr>
              <w:snapToGrid w:val="0"/>
              <w:rPr>
                <w:rFonts w:ascii="Times New Roman" w:hAnsi="Times New Roman" w:cs="Times New Roman"/>
                <w:sz w:val="20"/>
                <w:szCs w:val="20"/>
              </w:rPr>
            </w:pPr>
            <w:r w:rsidRPr="003A20AF">
              <w:rPr>
                <w:rFonts w:ascii="Times New Roman" w:hAnsi="Times New Roman" w:cs="Times New Roman"/>
                <w:sz w:val="20"/>
                <w:szCs w:val="20"/>
              </w:rPr>
              <w:t>Asse storico sociale</w:t>
            </w:r>
          </w:p>
          <w:p w:rsidR="003A20AF" w:rsidRPr="003A20AF" w:rsidRDefault="003A20AF" w:rsidP="00F11EE3">
            <w:pPr>
              <w:numPr>
                <w:ilvl w:val="0"/>
                <w:numId w:val="7"/>
              </w:numPr>
              <w:suppressAutoHyphens/>
              <w:snapToGrid w:val="0"/>
              <w:rPr>
                <w:rFonts w:ascii="Times New Roman" w:hAnsi="Times New Roman" w:cs="Times New Roman"/>
                <w:sz w:val="20"/>
                <w:szCs w:val="20"/>
              </w:rPr>
            </w:pPr>
            <w:r w:rsidRPr="003A20AF">
              <w:rPr>
                <w:rFonts w:ascii="Times New Roman" w:hAnsi="Times New Roman" w:cs="Times New Roman"/>
                <w:sz w:val="20"/>
                <w:szCs w:val="20"/>
              </w:rPr>
              <w:t>riconoscere gli aspetti geografici, territoriali dell'ambiente, l</w:t>
            </w:r>
            <w:r w:rsidR="008B6099">
              <w:rPr>
                <w:rFonts w:ascii="Times New Roman" w:hAnsi="Times New Roman" w:cs="Times New Roman"/>
                <w:sz w:val="20"/>
                <w:szCs w:val="20"/>
              </w:rPr>
              <w:t>a</w:t>
            </w:r>
            <w:r w:rsidRPr="003A20AF">
              <w:rPr>
                <w:rFonts w:ascii="Times New Roman" w:hAnsi="Times New Roman" w:cs="Times New Roman"/>
                <w:sz w:val="20"/>
                <w:szCs w:val="20"/>
              </w:rPr>
              <w:t xml:space="preserve"> connession</w:t>
            </w:r>
            <w:r w:rsidR="008B6099">
              <w:rPr>
                <w:rFonts w:ascii="Times New Roman" w:hAnsi="Times New Roman" w:cs="Times New Roman"/>
                <w:sz w:val="20"/>
                <w:szCs w:val="20"/>
              </w:rPr>
              <w:t xml:space="preserve">e </w:t>
            </w:r>
            <w:r w:rsidRPr="003A20AF">
              <w:rPr>
                <w:rFonts w:ascii="Times New Roman" w:hAnsi="Times New Roman" w:cs="Times New Roman"/>
                <w:sz w:val="20"/>
                <w:szCs w:val="20"/>
              </w:rPr>
              <w:t>economico-socia</w:t>
            </w:r>
            <w:r w:rsidR="008B6099">
              <w:rPr>
                <w:rFonts w:ascii="Times New Roman" w:hAnsi="Times New Roman" w:cs="Times New Roman"/>
                <w:sz w:val="20"/>
                <w:szCs w:val="20"/>
              </w:rPr>
              <w:t>le</w:t>
            </w:r>
            <w:r w:rsidRPr="003A20AF">
              <w:rPr>
                <w:rFonts w:ascii="Times New Roman" w:hAnsi="Times New Roman" w:cs="Times New Roman"/>
                <w:sz w:val="20"/>
                <w:szCs w:val="20"/>
              </w:rPr>
              <w:t xml:space="preserve"> e le trasformazioni intervenute nel corso del tempo</w:t>
            </w:r>
            <w:r w:rsidR="008B6099">
              <w:rPr>
                <w:rFonts w:ascii="Times New Roman" w:hAnsi="Times New Roman" w:cs="Times New Roman"/>
                <w:sz w:val="20"/>
                <w:szCs w:val="20"/>
              </w:rPr>
              <w:t>, che hanno potuto dare la nascita al gelato.</w:t>
            </w:r>
          </w:p>
          <w:p w:rsidR="003A20AF" w:rsidRPr="003A20AF" w:rsidRDefault="003A20AF" w:rsidP="00F11EE3">
            <w:pPr>
              <w:numPr>
                <w:ilvl w:val="0"/>
                <w:numId w:val="7"/>
              </w:numPr>
              <w:suppressAutoHyphens/>
              <w:snapToGrid w:val="0"/>
              <w:rPr>
                <w:rFonts w:ascii="Times New Roman" w:hAnsi="Times New Roman" w:cs="Times New Roman"/>
                <w:sz w:val="20"/>
                <w:szCs w:val="20"/>
              </w:rPr>
            </w:pPr>
            <w:r w:rsidRPr="003A20AF">
              <w:rPr>
                <w:rFonts w:ascii="Times New Roman" w:hAnsi="Times New Roman" w:cs="Times New Roman"/>
                <w:sz w:val="20"/>
                <w:szCs w:val="20"/>
              </w:rPr>
              <w:t>saper utilizzare il linguaggio specifico</w:t>
            </w:r>
          </w:p>
          <w:p w:rsidR="003A20AF" w:rsidRPr="003A20AF" w:rsidRDefault="003A20AF" w:rsidP="003A20AF">
            <w:pPr>
              <w:snapToGrid w:val="0"/>
              <w:rPr>
                <w:rFonts w:ascii="Times New Roman" w:hAnsi="Times New Roman" w:cs="Times New Roman"/>
                <w:sz w:val="20"/>
                <w:szCs w:val="20"/>
              </w:rPr>
            </w:pPr>
            <w:r w:rsidRPr="003A20AF">
              <w:rPr>
                <w:rFonts w:ascii="Times New Roman" w:hAnsi="Times New Roman" w:cs="Times New Roman"/>
                <w:sz w:val="20"/>
                <w:szCs w:val="20"/>
              </w:rPr>
              <w:t>Asse scientifico-tecnologico</w:t>
            </w:r>
          </w:p>
          <w:p w:rsidR="003A20AF" w:rsidRPr="003A20AF" w:rsidRDefault="003A20AF" w:rsidP="00F11EE3">
            <w:pPr>
              <w:numPr>
                <w:ilvl w:val="0"/>
                <w:numId w:val="7"/>
              </w:numPr>
              <w:suppressAutoHyphens/>
              <w:snapToGrid w:val="0"/>
              <w:rPr>
                <w:rFonts w:ascii="Times New Roman" w:hAnsi="Times New Roman" w:cs="Times New Roman"/>
                <w:sz w:val="20"/>
                <w:szCs w:val="20"/>
              </w:rPr>
            </w:pPr>
            <w:r w:rsidRPr="003A20AF">
              <w:rPr>
                <w:rFonts w:ascii="Times New Roman" w:hAnsi="Times New Roman" w:cs="Times New Roman"/>
                <w:sz w:val="20"/>
                <w:szCs w:val="20"/>
              </w:rPr>
              <w:t>valorizzare e promuovere le tradizioni locali e nazionali individuando le nuove tendenze di filiera</w:t>
            </w:r>
            <w:r w:rsidR="008B6099">
              <w:rPr>
                <w:rFonts w:ascii="Times New Roman" w:hAnsi="Times New Roman" w:cs="Times New Roman"/>
                <w:sz w:val="20"/>
                <w:szCs w:val="20"/>
              </w:rPr>
              <w:t xml:space="preserve"> dal punto di vista artigianale e industriale</w:t>
            </w:r>
          </w:p>
          <w:p w:rsidR="003A20AF" w:rsidRPr="003A20AF" w:rsidRDefault="003A20AF" w:rsidP="00F11EE3">
            <w:pPr>
              <w:numPr>
                <w:ilvl w:val="0"/>
                <w:numId w:val="7"/>
              </w:numPr>
              <w:suppressAutoHyphens/>
              <w:snapToGrid w:val="0"/>
              <w:rPr>
                <w:rFonts w:ascii="Times New Roman" w:hAnsi="Times New Roman" w:cs="Times New Roman"/>
                <w:sz w:val="20"/>
                <w:szCs w:val="20"/>
              </w:rPr>
            </w:pPr>
            <w:r w:rsidRPr="003A20AF">
              <w:rPr>
                <w:rFonts w:ascii="Times New Roman" w:hAnsi="Times New Roman" w:cs="Times New Roman"/>
                <w:sz w:val="20"/>
                <w:szCs w:val="20"/>
              </w:rPr>
              <w:t>studiare gli alimenti sotto il profilo</w:t>
            </w:r>
            <w:r w:rsidR="00EC06D1">
              <w:rPr>
                <w:rFonts w:ascii="Times New Roman" w:hAnsi="Times New Roman" w:cs="Times New Roman"/>
                <w:sz w:val="20"/>
                <w:szCs w:val="20"/>
              </w:rPr>
              <w:t xml:space="preserve"> </w:t>
            </w:r>
            <w:r w:rsidRPr="003A20AF">
              <w:rPr>
                <w:rFonts w:ascii="Times New Roman" w:hAnsi="Times New Roman" w:cs="Times New Roman"/>
                <w:sz w:val="20"/>
                <w:szCs w:val="20"/>
              </w:rPr>
              <w:t>organolettico, merceologico, chimico-fisico e nutrizionale</w:t>
            </w:r>
          </w:p>
          <w:p w:rsidR="003A20AF" w:rsidRDefault="003A20AF" w:rsidP="00F11EE3">
            <w:pPr>
              <w:numPr>
                <w:ilvl w:val="0"/>
                <w:numId w:val="7"/>
              </w:numPr>
              <w:suppressAutoHyphens/>
              <w:snapToGrid w:val="0"/>
              <w:rPr>
                <w:rFonts w:ascii="Times New Roman" w:hAnsi="Times New Roman" w:cs="Times New Roman"/>
                <w:sz w:val="20"/>
                <w:szCs w:val="20"/>
              </w:rPr>
            </w:pPr>
            <w:r w:rsidRPr="003A20AF">
              <w:rPr>
                <w:rFonts w:ascii="Times New Roman" w:hAnsi="Times New Roman" w:cs="Times New Roman"/>
                <w:sz w:val="20"/>
                <w:szCs w:val="20"/>
              </w:rPr>
              <w:t>utilizzare gli elementi in ambito gastronomico</w:t>
            </w:r>
          </w:p>
          <w:p w:rsidR="00E57289" w:rsidRDefault="00E57289" w:rsidP="00F11EE3">
            <w:pPr>
              <w:numPr>
                <w:ilvl w:val="0"/>
                <w:numId w:val="7"/>
              </w:numPr>
              <w:suppressAutoHyphens/>
              <w:snapToGrid w:val="0"/>
              <w:rPr>
                <w:rFonts w:ascii="Times New Roman" w:hAnsi="Times New Roman" w:cs="Times New Roman"/>
                <w:sz w:val="20"/>
                <w:szCs w:val="20"/>
              </w:rPr>
            </w:pPr>
            <w:r>
              <w:rPr>
                <w:rFonts w:ascii="Times New Roman" w:hAnsi="Times New Roman" w:cs="Times New Roman"/>
                <w:sz w:val="20"/>
                <w:szCs w:val="20"/>
              </w:rPr>
              <w:t>Creare una dieta basata sul consumo del gelato per patologie o interventi chirurgici del cavo orale-gastrico.</w:t>
            </w:r>
          </w:p>
          <w:p w:rsidR="004A1585" w:rsidRPr="003A20AF" w:rsidRDefault="00E57289" w:rsidP="00F11EE3">
            <w:pPr>
              <w:numPr>
                <w:ilvl w:val="0"/>
                <w:numId w:val="7"/>
              </w:numPr>
              <w:suppressAutoHyphens/>
              <w:snapToGrid w:val="0"/>
              <w:rPr>
                <w:rFonts w:ascii="Times New Roman" w:hAnsi="Times New Roman" w:cs="Times New Roman"/>
                <w:sz w:val="20"/>
                <w:szCs w:val="20"/>
              </w:rPr>
            </w:pPr>
            <w:r>
              <w:rPr>
                <w:rFonts w:ascii="Times New Roman" w:hAnsi="Times New Roman" w:cs="Times New Roman"/>
                <w:sz w:val="20"/>
                <w:szCs w:val="20"/>
              </w:rPr>
              <w:t xml:space="preserve">In scienze motorie: </w:t>
            </w:r>
            <w:r w:rsidR="00D9382C">
              <w:rPr>
                <w:rFonts w:ascii="Times New Roman" w:hAnsi="Times New Roman" w:cs="Times New Roman"/>
                <w:sz w:val="20"/>
                <w:szCs w:val="20"/>
              </w:rPr>
              <w:t xml:space="preserve">Utilizzare un giusto profilo di esercizi per poter mantenere in forma il corpo in relazione nell’assunzione di </w:t>
            </w:r>
            <w:r w:rsidR="000E0FB7">
              <w:rPr>
                <w:rFonts w:ascii="Times New Roman" w:hAnsi="Times New Roman" w:cs="Times New Roman"/>
                <w:sz w:val="20"/>
                <w:szCs w:val="20"/>
              </w:rPr>
              <w:t>grassi e zuccheri.</w:t>
            </w:r>
          </w:p>
          <w:p w:rsidR="003A20AF" w:rsidRPr="003A20AF" w:rsidRDefault="003A20AF" w:rsidP="003A20AF">
            <w:pPr>
              <w:snapToGrid w:val="0"/>
              <w:rPr>
                <w:rFonts w:ascii="Times New Roman" w:hAnsi="Times New Roman" w:cs="Times New Roman"/>
                <w:sz w:val="20"/>
                <w:szCs w:val="20"/>
              </w:rPr>
            </w:pPr>
          </w:p>
          <w:p w:rsidR="003A20AF" w:rsidRPr="003A20AF" w:rsidRDefault="003A20AF" w:rsidP="003A20AF">
            <w:pPr>
              <w:snapToGrid w:val="0"/>
              <w:rPr>
                <w:rFonts w:ascii="Times New Roman" w:hAnsi="Times New Roman" w:cs="Times New Roman"/>
                <w:sz w:val="20"/>
                <w:szCs w:val="20"/>
              </w:rPr>
            </w:pPr>
            <w:r w:rsidRPr="003A20AF">
              <w:rPr>
                <w:rFonts w:ascii="Times New Roman" w:hAnsi="Times New Roman" w:cs="Times New Roman"/>
                <w:sz w:val="20"/>
                <w:szCs w:val="20"/>
              </w:rPr>
              <w:t>PROFESSIONALI</w:t>
            </w:r>
          </w:p>
          <w:p w:rsidR="003A20AF" w:rsidRPr="003A20AF" w:rsidRDefault="003A20AF" w:rsidP="003A20AF">
            <w:pPr>
              <w:snapToGrid w:val="0"/>
              <w:rPr>
                <w:rFonts w:ascii="Times New Roman" w:hAnsi="Times New Roman" w:cs="Times New Roman"/>
                <w:sz w:val="20"/>
                <w:szCs w:val="20"/>
              </w:rPr>
            </w:pPr>
            <w:r w:rsidRPr="003A20AF">
              <w:rPr>
                <w:rFonts w:ascii="Times New Roman" w:hAnsi="Times New Roman" w:cs="Times New Roman"/>
                <w:sz w:val="20"/>
                <w:szCs w:val="20"/>
              </w:rPr>
              <w:t>area professionale</w:t>
            </w:r>
          </w:p>
          <w:p w:rsidR="003A20AF" w:rsidRPr="003A20AF" w:rsidRDefault="003A20AF" w:rsidP="00F11EE3">
            <w:pPr>
              <w:numPr>
                <w:ilvl w:val="0"/>
                <w:numId w:val="7"/>
              </w:numPr>
              <w:suppressAutoHyphens/>
              <w:snapToGrid w:val="0"/>
              <w:rPr>
                <w:rFonts w:ascii="Times New Roman" w:hAnsi="Times New Roman" w:cs="Times New Roman"/>
                <w:sz w:val="20"/>
                <w:szCs w:val="20"/>
              </w:rPr>
            </w:pPr>
            <w:r w:rsidRPr="003A20AF">
              <w:rPr>
                <w:rFonts w:ascii="Times New Roman" w:hAnsi="Times New Roman" w:cs="Times New Roman"/>
                <w:sz w:val="20"/>
                <w:szCs w:val="20"/>
              </w:rPr>
              <w:t>valorizzare e promuovere</w:t>
            </w:r>
            <w:r w:rsidR="00E57289">
              <w:rPr>
                <w:rFonts w:ascii="Times New Roman" w:hAnsi="Times New Roman" w:cs="Times New Roman"/>
                <w:sz w:val="20"/>
                <w:szCs w:val="20"/>
              </w:rPr>
              <w:t xml:space="preserve"> la gelateria artigianale, non disdegnando comunque la gelateria industriale “se fatta bene”</w:t>
            </w:r>
          </w:p>
          <w:p w:rsidR="003A20AF" w:rsidRPr="003A20AF" w:rsidRDefault="003A20AF" w:rsidP="00F11EE3">
            <w:pPr>
              <w:numPr>
                <w:ilvl w:val="0"/>
                <w:numId w:val="7"/>
              </w:numPr>
              <w:suppressAutoHyphens/>
              <w:snapToGrid w:val="0"/>
              <w:rPr>
                <w:rFonts w:ascii="Times New Roman" w:hAnsi="Times New Roman" w:cs="Times New Roman"/>
                <w:sz w:val="20"/>
                <w:szCs w:val="20"/>
              </w:rPr>
            </w:pPr>
            <w:r w:rsidRPr="003A20AF">
              <w:rPr>
                <w:rFonts w:ascii="Times New Roman" w:hAnsi="Times New Roman" w:cs="Times New Roman"/>
                <w:sz w:val="20"/>
                <w:szCs w:val="20"/>
              </w:rPr>
              <w:t>adottare comportamenti adeguati in materia di preparazione ed igiene nei luoghi di lavoro nel settore di riferimento con particolare attenzione anche alla scelta delle materie prime cercando di utilizzare maggiormente quelle del luogo</w:t>
            </w:r>
            <w:r w:rsidR="00E57289">
              <w:rPr>
                <w:rFonts w:ascii="Times New Roman" w:hAnsi="Times New Roman" w:cs="Times New Roman"/>
                <w:sz w:val="20"/>
                <w:szCs w:val="20"/>
              </w:rPr>
              <w:t xml:space="preserve"> (prodotti a Km 0, freschi e di stagione)</w:t>
            </w:r>
            <w:r w:rsidRPr="003A20AF">
              <w:rPr>
                <w:rFonts w:ascii="Times New Roman" w:hAnsi="Times New Roman" w:cs="Times New Roman"/>
                <w:sz w:val="20"/>
                <w:szCs w:val="20"/>
              </w:rPr>
              <w:t>.</w:t>
            </w:r>
          </w:p>
          <w:p w:rsidR="003A20AF" w:rsidRPr="003A20AF" w:rsidRDefault="003A20AF" w:rsidP="00F11EE3">
            <w:pPr>
              <w:numPr>
                <w:ilvl w:val="0"/>
                <w:numId w:val="7"/>
              </w:numPr>
              <w:suppressAutoHyphens/>
              <w:snapToGrid w:val="0"/>
              <w:rPr>
                <w:rFonts w:ascii="Times New Roman" w:hAnsi="Times New Roman" w:cs="Times New Roman"/>
              </w:rPr>
            </w:pPr>
            <w:r w:rsidRPr="003A20AF">
              <w:rPr>
                <w:rFonts w:ascii="Times New Roman" w:hAnsi="Times New Roman" w:cs="Times New Roman"/>
                <w:sz w:val="20"/>
                <w:szCs w:val="20"/>
              </w:rPr>
              <w:t>utilizzare le corrette tecniche di lavorazione e gli strumenti di lavoro del</w:t>
            </w:r>
            <w:r w:rsidR="00E57289">
              <w:rPr>
                <w:rFonts w:ascii="Times New Roman" w:hAnsi="Times New Roman" w:cs="Times New Roman"/>
                <w:sz w:val="20"/>
                <w:szCs w:val="20"/>
              </w:rPr>
              <w:t xml:space="preserve">lo Chef </w:t>
            </w:r>
            <w:proofErr w:type="spellStart"/>
            <w:r w:rsidR="00E57289">
              <w:rPr>
                <w:rFonts w:ascii="Times New Roman" w:hAnsi="Times New Roman" w:cs="Times New Roman"/>
                <w:sz w:val="20"/>
                <w:szCs w:val="20"/>
              </w:rPr>
              <w:t>Glacier</w:t>
            </w:r>
            <w:proofErr w:type="spellEnd"/>
            <w:r w:rsidR="00E57289">
              <w:rPr>
                <w:rFonts w:ascii="Times New Roman" w:hAnsi="Times New Roman" w:cs="Times New Roman"/>
                <w:sz w:val="20"/>
                <w:szCs w:val="20"/>
              </w:rPr>
              <w:t xml:space="preserve"> (maestro gelatiere).</w:t>
            </w:r>
          </w:p>
        </w:tc>
      </w:tr>
    </w:tbl>
    <w:p w:rsidR="003A20AF" w:rsidRPr="00251E1B" w:rsidRDefault="003A20AF" w:rsidP="003A20AF">
      <w:pPr>
        <w:jc w:val="center"/>
        <w:rPr>
          <w:rFonts w:ascii="Times New Roman" w:hAnsi="Times New Roman" w:cs="Times New Roman"/>
        </w:rPr>
      </w:pPr>
    </w:p>
    <w:p w:rsidR="003A20AF" w:rsidRPr="00251E1B" w:rsidRDefault="003A20AF" w:rsidP="003A20AF">
      <w:pPr>
        <w:jc w:val="center"/>
        <w:rPr>
          <w:rFonts w:ascii="Times New Roman" w:hAnsi="Times New Roman" w:cs="Times New Roman"/>
        </w:rPr>
      </w:pPr>
    </w:p>
    <w:p w:rsidR="00251E1B" w:rsidRDefault="00251E1B" w:rsidP="003A20AF">
      <w:pPr>
        <w:jc w:val="center"/>
        <w:rPr>
          <w:rFonts w:ascii="Times New Roman" w:hAnsi="Times New Roman" w:cs="Times New Roman"/>
        </w:rPr>
      </w:pPr>
    </w:p>
    <w:p w:rsidR="00251E1B" w:rsidRPr="00251E1B" w:rsidRDefault="00251E1B" w:rsidP="00E57289">
      <w:pPr>
        <w:rPr>
          <w:rFonts w:ascii="Times New Roman" w:hAnsi="Times New Roman" w:cs="Times New Roman"/>
        </w:rPr>
      </w:pPr>
    </w:p>
    <w:tbl>
      <w:tblPr>
        <w:tblStyle w:val="Grigliatabella"/>
        <w:tblW w:w="0" w:type="auto"/>
        <w:tblLook w:val="04A0" w:firstRow="1" w:lastRow="0" w:firstColumn="1" w:lastColumn="0" w:noHBand="0" w:noVBand="1"/>
      </w:tblPr>
      <w:tblGrid>
        <w:gridCol w:w="5228"/>
        <w:gridCol w:w="5228"/>
      </w:tblGrid>
      <w:tr w:rsidR="003A20AF" w:rsidTr="00E57289">
        <w:tc>
          <w:tcPr>
            <w:tcW w:w="5228" w:type="dxa"/>
            <w:tcBorders>
              <w:top w:val="single" w:sz="4" w:space="0" w:color="000000"/>
              <w:left w:val="single" w:sz="4" w:space="0" w:color="000000"/>
              <w:bottom w:val="single" w:sz="4" w:space="0" w:color="000000"/>
            </w:tcBorders>
            <w:shd w:val="clear" w:color="auto" w:fill="92D050"/>
          </w:tcPr>
          <w:p w:rsidR="003A20AF" w:rsidRPr="003A20AF" w:rsidRDefault="003A20AF" w:rsidP="003A20AF">
            <w:pPr>
              <w:pStyle w:val="Titolo2"/>
              <w:outlineLvl w:val="1"/>
            </w:pPr>
            <w:r w:rsidRPr="003A20AF">
              <w:t>Conoscenze</w:t>
            </w:r>
          </w:p>
        </w:tc>
        <w:tc>
          <w:tcPr>
            <w:tcW w:w="5228" w:type="dxa"/>
            <w:tcBorders>
              <w:top w:val="single" w:sz="4" w:space="0" w:color="000000"/>
              <w:left w:val="single" w:sz="4" w:space="0" w:color="000000"/>
              <w:bottom w:val="single" w:sz="4" w:space="0" w:color="000000"/>
              <w:right w:val="single" w:sz="4" w:space="0" w:color="000000"/>
            </w:tcBorders>
            <w:shd w:val="clear" w:color="auto" w:fill="92D050"/>
          </w:tcPr>
          <w:p w:rsidR="003A20AF" w:rsidRPr="003A20AF" w:rsidRDefault="003A20AF" w:rsidP="003A20AF">
            <w:pPr>
              <w:pStyle w:val="Titolo1"/>
              <w:jc w:val="left"/>
              <w:outlineLvl w:val="0"/>
            </w:pPr>
            <w:r w:rsidRPr="003A20AF">
              <w:t>Abilità</w:t>
            </w:r>
          </w:p>
        </w:tc>
      </w:tr>
      <w:tr w:rsidR="003A20AF" w:rsidTr="00A4795F">
        <w:tc>
          <w:tcPr>
            <w:tcW w:w="5228" w:type="dxa"/>
            <w:tcBorders>
              <w:top w:val="single" w:sz="4" w:space="0" w:color="000000"/>
              <w:left w:val="single" w:sz="4" w:space="0" w:color="000000"/>
              <w:bottom w:val="single" w:sz="4" w:space="0" w:color="000000"/>
            </w:tcBorders>
            <w:shd w:val="clear" w:color="auto" w:fill="auto"/>
          </w:tcPr>
          <w:p w:rsidR="003A20AF" w:rsidRPr="00E57289" w:rsidRDefault="003A20AF" w:rsidP="00E57289">
            <w:pPr>
              <w:snapToGrid w:val="0"/>
              <w:rPr>
                <w:rFonts w:ascii="Times New Roman" w:hAnsi="Times New Roman" w:cs="Times New Roman"/>
                <w:b/>
                <w:sz w:val="20"/>
                <w:szCs w:val="20"/>
                <w:u w:val="single"/>
              </w:rPr>
            </w:pPr>
            <w:r w:rsidRPr="00E57289">
              <w:rPr>
                <w:rFonts w:ascii="Times New Roman" w:hAnsi="Times New Roman" w:cs="Times New Roman"/>
                <w:b/>
                <w:sz w:val="20"/>
                <w:szCs w:val="20"/>
                <w:u w:val="single"/>
              </w:rPr>
              <w:t>Asse linguaggi</w:t>
            </w:r>
          </w:p>
          <w:p w:rsidR="003A20AF" w:rsidRDefault="00E57289" w:rsidP="00E57289">
            <w:pPr>
              <w:snapToGrid w:val="0"/>
              <w:rPr>
                <w:rFonts w:ascii="Times New Roman" w:hAnsi="Times New Roman" w:cs="Times New Roman"/>
                <w:sz w:val="20"/>
                <w:szCs w:val="20"/>
              </w:rPr>
            </w:pPr>
            <w:r>
              <w:rPr>
                <w:rFonts w:ascii="Times New Roman" w:hAnsi="Times New Roman" w:cs="Times New Roman"/>
                <w:sz w:val="20"/>
                <w:szCs w:val="20"/>
              </w:rPr>
              <w:t>P</w:t>
            </w:r>
            <w:r w:rsidR="003A20AF" w:rsidRPr="003A20AF">
              <w:rPr>
                <w:rFonts w:ascii="Times New Roman" w:hAnsi="Times New Roman" w:cs="Times New Roman"/>
                <w:sz w:val="20"/>
                <w:szCs w:val="20"/>
              </w:rPr>
              <w:t>rincipali strutture grammaticali della lingua italiana e della lingua straniera</w:t>
            </w:r>
            <w:r w:rsidR="003A20AF">
              <w:rPr>
                <w:rFonts w:ascii="Times New Roman" w:hAnsi="Times New Roman" w:cs="Times New Roman"/>
                <w:sz w:val="20"/>
                <w:szCs w:val="20"/>
              </w:rPr>
              <w:t xml:space="preserve"> </w:t>
            </w:r>
          </w:p>
          <w:p w:rsidR="003A20AF" w:rsidRPr="003A20AF" w:rsidRDefault="00E57289" w:rsidP="00E57289">
            <w:pPr>
              <w:snapToGrid w:val="0"/>
              <w:rPr>
                <w:rFonts w:ascii="Times New Roman" w:hAnsi="Times New Roman" w:cs="Times New Roman"/>
                <w:sz w:val="20"/>
                <w:szCs w:val="20"/>
              </w:rPr>
            </w:pPr>
            <w:r>
              <w:rPr>
                <w:rFonts w:ascii="Times New Roman" w:hAnsi="Times New Roman" w:cs="Times New Roman"/>
                <w:sz w:val="20"/>
                <w:szCs w:val="20"/>
              </w:rPr>
              <w:t>E</w:t>
            </w:r>
            <w:r w:rsidR="003A20AF" w:rsidRPr="003A20AF">
              <w:rPr>
                <w:rFonts w:ascii="Times New Roman" w:hAnsi="Times New Roman" w:cs="Times New Roman"/>
                <w:sz w:val="20"/>
                <w:szCs w:val="20"/>
              </w:rPr>
              <w:t>lementi di base della funzione del linguaggio</w:t>
            </w:r>
          </w:p>
          <w:p w:rsidR="003A20AF" w:rsidRPr="003A20AF" w:rsidRDefault="00E57289" w:rsidP="00E57289">
            <w:pPr>
              <w:snapToGrid w:val="0"/>
              <w:rPr>
                <w:rFonts w:ascii="Times New Roman" w:hAnsi="Times New Roman" w:cs="Times New Roman"/>
                <w:sz w:val="20"/>
                <w:szCs w:val="20"/>
              </w:rPr>
            </w:pPr>
            <w:r>
              <w:rPr>
                <w:rFonts w:ascii="Times New Roman" w:hAnsi="Times New Roman" w:cs="Times New Roman"/>
                <w:sz w:val="20"/>
                <w:szCs w:val="20"/>
              </w:rPr>
              <w:t>T</w:t>
            </w:r>
            <w:r w:rsidR="003A20AF" w:rsidRPr="003A20AF">
              <w:rPr>
                <w:rFonts w:ascii="Times New Roman" w:hAnsi="Times New Roman" w:cs="Times New Roman"/>
                <w:sz w:val="20"/>
                <w:szCs w:val="20"/>
              </w:rPr>
              <w:t>ermini tecnici propri del linguaggio settoriale</w:t>
            </w:r>
          </w:p>
          <w:p w:rsidR="003A20AF" w:rsidRPr="003A20AF" w:rsidRDefault="00E57289" w:rsidP="00E57289">
            <w:pPr>
              <w:snapToGrid w:val="0"/>
              <w:rPr>
                <w:rFonts w:ascii="Times New Roman" w:hAnsi="Times New Roman" w:cs="Times New Roman"/>
                <w:sz w:val="20"/>
                <w:szCs w:val="20"/>
              </w:rPr>
            </w:pPr>
            <w:r>
              <w:rPr>
                <w:rFonts w:ascii="Times New Roman" w:hAnsi="Times New Roman" w:cs="Times New Roman"/>
                <w:sz w:val="20"/>
                <w:szCs w:val="20"/>
              </w:rPr>
              <w:t>S</w:t>
            </w:r>
            <w:r w:rsidR="003A20AF" w:rsidRPr="003A20AF">
              <w:rPr>
                <w:rFonts w:ascii="Times New Roman" w:hAnsi="Times New Roman" w:cs="Times New Roman"/>
                <w:sz w:val="20"/>
                <w:szCs w:val="20"/>
              </w:rPr>
              <w:t>trutture essenziali di un testo</w:t>
            </w:r>
          </w:p>
          <w:p w:rsidR="003A20AF" w:rsidRPr="003A20AF" w:rsidRDefault="00E57289" w:rsidP="00E57289">
            <w:pPr>
              <w:snapToGrid w:val="0"/>
              <w:rPr>
                <w:rFonts w:ascii="Times New Roman" w:hAnsi="Times New Roman" w:cs="Times New Roman"/>
                <w:sz w:val="20"/>
                <w:szCs w:val="20"/>
              </w:rPr>
            </w:pPr>
            <w:r>
              <w:rPr>
                <w:rFonts w:ascii="Times New Roman" w:hAnsi="Times New Roman" w:cs="Times New Roman"/>
                <w:sz w:val="20"/>
                <w:szCs w:val="20"/>
              </w:rPr>
              <w:t>E</w:t>
            </w:r>
            <w:r w:rsidR="003A20AF" w:rsidRPr="003A20AF">
              <w:rPr>
                <w:rFonts w:ascii="Times New Roman" w:hAnsi="Times New Roman" w:cs="Times New Roman"/>
                <w:sz w:val="20"/>
                <w:szCs w:val="20"/>
              </w:rPr>
              <w:t>lementi strutturali di un testo scritto</w:t>
            </w:r>
          </w:p>
          <w:p w:rsidR="003A20AF" w:rsidRPr="003A20AF" w:rsidRDefault="003A20AF" w:rsidP="00E57289">
            <w:pPr>
              <w:rPr>
                <w:rFonts w:ascii="Times New Roman" w:hAnsi="Times New Roman" w:cs="Times New Roman"/>
                <w:sz w:val="20"/>
                <w:szCs w:val="20"/>
              </w:rPr>
            </w:pPr>
          </w:p>
        </w:tc>
        <w:tc>
          <w:tcPr>
            <w:tcW w:w="5228" w:type="dxa"/>
            <w:tcBorders>
              <w:top w:val="single" w:sz="4" w:space="0" w:color="000000"/>
              <w:left w:val="single" w:sz="4" w:space="0" w:color="000000"/>
              <w:bottom w:val="single" w:sz="4" w:space="0" w:color="000000"/>
              <w:right w:val="single" w:sz="4" w:space="0" w:color="000000"/>
            </w:tcBorders>
            <w:shd w:val="clear" w:color="auto" w:fill="auto"/>
          </w:tcPr>
          <w:p w:rsidR="003A20AF" w:rsidRPr="00E57289" w:rsidRDefault="003A20AF" w:rsidP="00E57289">
            <w:pPr>
              <w:snapToGrid w:val="0"/>
              <w:rPr>
                <w:rFonts w:ascii="Times New Roman" w:hAnsi="Times New Roman" w:cs="Times New Roman"/>
                <w:b/>
                <w:sz w:val="20"/>
                <w:szCs w:val="20"/>
                <w:u w:val="single"/>
              </w:rPr>
            </w:pPr>
            <w:r w:rsidRPr="00E57289">
              <w:rPr>
                <w:rFonts w:ascii="Times New Roman" w:hAnsi="Times New Roman" w:cs="Times New Roman"/>
                <w:b/>
                <w:sz w:val="20"/>
                <w:szCs w:val="20"/>
                <w:u w:val="single"/>
              </w:rPr>
              <w:t>Asse dei linguaggi</w:t>
            </w:r>
          </w:p>
          <w:p w:rsidR="003A20AF" w:rsidRPr="003A20AF" w:rsidRDefault="003A20AF" w:rsidP="00E57289">
            <w:pPr>
              <w:snapToGrid w:val="0"/>
              <w:rPr>
                <w:rFonts w:ascii="Times New Roman" w:hAnsi="Times New Roman" w:cs="Times New Roman"/>
                <w:sz w:val="20"/>
                <w:szCs w:val="20"/>
              </w:rPr>
            </w:pPr>
            <w:r w:rsidRPr="003A20AF">
              <w:rPr>
                <w:rFonts w:ascii="Times New Roman" w:hAnsi="Times New Roman" w:cs="Times New Roman"/>
                <w:sz w:val="20"/>
                <w:szCs w:val="20"/>
              </w:rPr>
              <w:t xml:space="preserve">Comprendere il messaggio contenuto in un testo scritto </w:t>
            </w:r>
            <w:r w:rsidR="00E57289" w:rsidRPr="003A20AF">
              <w:rPr>
                <w:rFonts w:ascii="Times New Roman" w:hAnsi="Times New Roman" w:cs="Times New Roman"/>
                <w:sz w:val="20"/>
                <w:szCs w:val="20"/>
              </w:rPr>
              <w:t>e</w:t>
            </w:r>
            <w:r w:rsidR="00E57289">
              <w:rPr>
                <w:rFonts w:ascii="Times New Roman" w:hAnsi="Times New Roman" w:cs="Times New Roman"/>
                <w:sz w:val="20"/>
                <w:szCs w:val="20"/>
              </w:rPr>
              <w:t xml:space="preserve"> </w:t>
            </w:r>
            <w:r w:rsidRPr="003A20AF">
              <w:rPr>
                <w:rFonts w:ascii="Times New Roman" w:hAnsi="Times New Roman" w:cs="Times New Roman"/>
                <w:sz w:val="20"/>
                <w:szCs w:val="20"/>
              </w:rPr>
              <w:t>orale</w:t>
            </w:r>
          </w:p>
          <w:p w:rsidR="003A20AF" w:rsidRPr="003A20AF" w:rsidRDefault="00E57289" w:rsidP="00E57289">
            <w:pPr>
              <w:snapToGrid w:val="0"/>
              <w:rPr>
                <w:rFonts w:ascii="Times New Roman" w:hAnsi="Times New Roman" w:cs="Times New Roman"/>
                <w:sz w:val="20"/>
                <w:szCs w:val="20"/>
              </w:rPr>
            </w:pPr>
            <w:r>
              <w:rPr>
                <w:rFonts w:ascii="Times New Roman" w:hAnsi="Times New Roman" w:cs="Times New Roman"/>
                <w:sz w:val="20"/>
                <w:szCs w:val="20"/>
              </w:rPr>
              <w:t>U</w:t>
            </w:r>
            <w:r w:rsidR="003A20AF" w:rsidRPr="003A20AF">
              <w:rPr>
                <w:rFonts w:ascii="Times New Roman" w:hAnsi="Times New Roman" w:cs="Times New Roman"/>
                <w:sz w:val="20"/>
                <w:szCs w:val="20"/>
              </w:rPr>
              <w:t>tilizzare le strutture della lingua presenti nei testi</w:t>
            </w:r>
          </w:p>
          <w:p w:rsidR="003A20AF" w:rsidRPr="003A20AF" w:rsidRDefault="00E57289" w:rsidP="00E57289">
            <w:pPr>
              <w:snapToGrid w:val="0"/>
              <w:rPr>
                <w:rFonts w:ascii="Times New Roman" w:hAnsi="Times New Roman" w:cs="Times New Roman"/>
                <w:sz w:val="20"/>
                <w:szCs w:val="20"/>
              </w:rPr>
            </w:pPr>
            <w:r>
              <w:rPr>
                <w:rFonts w:ascii="Times New Roman" w:hAnsi="Times New Roman" w:cs="Times New Roman"/>
                <w:sz w:val="20"/>
                <w:szCs w:val="20"/>
              </w:rPr>
              <w:t>R</w:t>
            </w:r>
            <w:r w:rsidR="003A20AF" w:rsidRPr="003A20AF">
              <w:rPr>
                <w:rFonts w:ascii="Times New Roman" w:hAnsi="Times New Roman" w:cs="Times New Roman"/>
                <w:sz w:val="20"/>
                <w:szCs w:val="20"/>
              </w:rPr>
              <w:t>icercare, acquisire e selezionare informazioni generali e specifiche in funzione della produzione di testi scritti di tipo descrittivo</w:t>
            </w:r>
          </w:p>
          <w:p w:rsidR="003A20AF" w:rsidRPr="003A20AF" w:rsidRDefault="00E57289" w:rsidP="00E57289">
            <w:pPr>
              <w:snapToGrid w:val="0"/>
              <w:rPr>
                <w:rFonts w:ascii="Times New Roman" w:hAnsi="Times New Roman" w:cs="Times New Roman"/>
                <w:sz w:val="20"/>
                <w:szCs w:val="20"/>
              </w:rPr>
            </w:pPr>
            <w:r>
              <w:rPr>
                <w:rFonts w:ascii="Times New Roman" w:hAnsi="Times New Roman" w:cs="Times New Roman"/>
                <w:sz w:val="20"/>
                <w:szCs w:val="20"/>
              </w:rPr>
              <w:t>R</w:t>
            </w:r>
            <w:r w:rsidR="003A20AF" w:rsidRPr="003A20AF">
              <w:rPr>
                <w:rFonts w:ascii="Times New Roman" w:hAnsi="Times New Roman" w:cs="Times New Roman"/>
                <w:sz w:val="20"/>
                <w:szCs w:val="20"/>
              </w:rPr>
              <w:t>ielaborare in forma chiara le informazioni</w:t>
            </w:r>
          </w:p>
          <w:p w:rsidR="003A20AF" w:rsidRPr="003A20AF" w:rsidRDefault="00E57289" w:rsidP="00E57289">
            <w:pPr>
              <w:snapToGrid w:val="0"/>
              <w:rPr>
                <w:rFonts w:ascii="Times New Roman" w:hAnsi="Times New Roman" w:cs="Times New Roman"/>
              </w:rPr>
            </w:pPr>
            <w:r>
              <w:rPr>
                <w:rFonts w:ascii="Times New Roman" w:hAnsi="Times New Roman" w:cs="Times New Roman"/>
                <w:sz w:val="20"/>
                <w:szCs w:val="20"/>
              </w:rPr>
              <w:t>P</w:t>
            </w:r>
            <w:r w:rsidR="003A20AF" w:rsidRPr="003A20AF">
              <w:rPr>
                <w:rFonts w:ascii="Times New Roman" w:hAnsi="Times New Roman" w:cs="Times New Roman"/>
                <w:sz w:val="20"/>
                <w:szCs w:val="20"/>
              </w:rPr>
              <w:t>rodurre testi scritti semplici corretti e coerenti</w:t>
            </w:r>
          </w:p>
        </w:tc>
      </w:tr>
      <w:tr w:rsidR="003A20AF" w:rsidTr="00A4795F">
        <w:tc>
          <w:tcPr>
            <w:tcW w:w="5228" w:type="dxa"/>
            <w:tcBorders>
              <w:top w:val="single" w:sz="4" w:space="0" w:color="000000"/>
              <w:left w:val="single" w:sz="4" w:space="0" w:color="000000"/>
              <w:bottom w:val="single" w:sz="4" w:space="0" w:color="000000"/>
            </w:tcBorders>
            <w:shd w:val="clear" w:color="auto" w:fill="auto"/>
          </w:tcPr>
          <w:p w:rsidR="003A20AF" w:rsidRPr="00E57289" w:rsidRDefault="003A20AF" w:rsidP="003A20AF">
            <w:pPr>
              <w:snapToGrid w:val="0"/>
              <w:rPr>
                <w:rFonts w:ascii="Times New Roman" w:hAnsi="Times New Roman" w:cs="Times New Roman"/>
                <w:b/>
                <w:sz w:val="20"/>
                <w:szCs w:val="20"/>
                <w:u w:val="single"/>
              </w:rPr>
            </w:pPr>
            <w:r w:rsidRPr="00E57289">
              <w:rPr>
                <w:rFonts w:ascii="Times New Roman" w:hAnsi="Times New Roman" w:cs="Times New Roman"/>
                <w:b/>
                <w:sz w:val="20"/>
                <w:szCs w:val="20"/>
                <w:u w:val="single"/>
              </w:rPr>
              <w:t>Asse scientifico-tecnologico e matematico</w:t>
            </w:r>
          </w:p>
          <w:p w:rsidR="003A20AF" w:rsidRPr="003A20AF" w:rsidRDefault="00E57289" w:rsidP="003A20AF">
            <w:pPr>
              <w:snapToGrid w:val="0"/>
              <w:rPr>
                <w:rFonts w:ascii="Times New Roman" w:hAnsi="Times New Roman" w:cs="Times New Roman"/>
                <w:sz w:val="20"/>
                <w:szCs w:val="20"/>
              </w:rPr>
            </w:pPr>
            <w:r>
              <w:rPr>
                <w:rFonts w:ascii="Times New Roman" w:hAnsi="Times New Roman" w:cs="Times New Roman"/>
                <w:sz w:val="20"/>
                <w:szCs w:val="20"/>
              </w:rPr>
              <w:t>M</w:t>
            </w:r>
            <w:r w:rsidR="003A20AF" w:rsidRPr="003A20AF">
              <w:rPr>
                <w:rFonts w:ascii="Times New Roman" w:hAnsi="Times New Roman" w:cs="Times New Roman"/>
                <w:sz w:val="20"/>
                <w:szCs w:val="20"/>
              </w:rPr>
              <w:t>etodologie di lettura e ascolto delle consegne dei compiti</w:t>
            </w:r>
          </w:p>
          <w:p w:rsidR="003A20AF" w:rsidRPr="003A20AF" w:rsidRDefault="003A20AF" w:rsidP="003A20AF">
            <w:pPr>
              <w:snapToGrid w:val="0"/>
              <w:rPr>
                <w:rFonts w:ascii="Times New Roman" w:hAnsi="Times New Roman" w:cs="Times New Roman"/>
                <w:sz w:val="20"/>
                <w:szCs w:val="20"/>
              </w:rPr>
            </w:pPr>
            <w:r w:rsidRPr="003A20AF">
              <w:rPr>
                <w:rFonts w:ascii="Times New Roman" w:hAnsi="Times New Roman" w:cs="Times New Roman"/>
                <w:sz w:val="20"/>
                <w:szCs w:val="20"/>
              </w:rPr>
              <w:t>lettura, comprensione e realizzazione di tabelle</w:t>
            </w:r>
          </w:p>
          <w:p w:rsidR="003A20AF" w:rsidRPr="003A20AF" w:rsidRDefault="003A20AF" w:rsidP="003A20AF">
            <w:pPr>
              <w:snapToGrid w:val="0"/>
              <w:rPr>
                <w:rFonts w:ascii="Times New Roman" w:hAnsi="Times New Roman" w:cs="Times New Roman"/>
                <w:sz w:val="20"/>
                <w:szCs w:val="20"/>
              </w:rPr>
            </w:pPr>
            <w:r w:rsidRPr="003A20AF">
              <w:rPr>
                <w:rFonts w:ascii="Times New Roman" w:hAnsi="Times New Roman" w:cs="Times New Roman"/>
                <w:sz w:val="20"/>
                <w:szCs w:val="20"/>
              </w:rPr>
              <w:t>caratteristiche merceologiche, chimico fisiche e nutrizionali de</w:t>
            </w:r>
            <w:r w:rsidR="008F5B0C">
              <w:rPr>
                <w:rFonts w:ascii="Times New Roman" w:hAnsi="Times New Roman" w:cs="Times New Roman"/>
                <w:sz w:val="20"/>
                <w:szCs w:val="20"/>
              </w:rPr>
              <w:t>i gelati industriali e artigianali</w:t>
            </w:r>
          </w:p>
          <w:p w:rsidR="003A20AF" w:rsidRPr="003A20AF" w:rsidRDefault="008F5B0C" w:rsidP="003A20AF">
            <w:pPr>
              <w:snapToGrid w:val="0"/>
              <w:rPr>
                <w:rFonts w:ascii="Times New Roman" w:hAnsi="Times New Roman" w:cs="Times New Roman"/>
                <w:sz w:val="20"/>
                <w:szCs w:val="20"/>
              </w:rPr>
            </w:pPr>
            <w:r>
              <w:rPr>
                <w:rFonts w:ascii="Times New Roman" w:hAnsi="Times New Roman" w:cs="Times New Roman"/>
                <w:sz w:val="20"/>
                <w:szCs w:val="20"/>
              </w:rPr>
              <w:t>C</w:t>
            </w:r>
            <w:r w:rsidR="003A20AF" w:rsidRPr="003A20AF">
              <w:rPr>
                <w:rFonts w:ascii="Times New Roman" w:hAnsi="Times New Roman" w:cs="Times New Roman"/>
                <w:sz w:val="20"/>
                <w:szCs w:val="20"/>
              </w:rPr>
              <w:t>onoscere alcuni principi di</w:t>
            </w:r>
            <w:r>
              <w:rPr>
                <w:rFonts w:ascii="Times New Roman" w:hAnsi="Times New Roman" w:cs="Times New Roman"/>
                <w:sz w:val="20"/>
                <w:szCs w:val="20"/>
              </w:rPr>
              <w:t xml:space="preserve"> una dieta equilibrata</w:t>
            </w:r>
          </w:p>
          <w:p w:rsidR="003A20AF" w:rsidRPr="003A20AF" w:rsidRDefault="003A20AF" w:rsidP="003A20AF">
            <w:pPr>
              <w:rPr>
                <w:rFonts w:ascii="Times New Roman" w:hAnsi="Times New Roman" w:cs="Times New Roman"/>
                <w:sz w:val="20"/>
                <w:szCs w:val="20"/>
              </w:rPr>
            </w:pPr>
          </w:p>
        </w:tc>
        <w:tc>
          <w:tcPr>
            <w:tcW w:w="5228" w:type="dxa"/>
            <w:tcBorders>
              <w:top w:val="single" w:sz="4" w:space="0" w:color="000000"/>
              <w:left w:val="single" w:sz="4" w:space="0" w:color="000000"/>
              <w:bottom w:val="single" w:sz="4" w:space="0" w:color="000000"/>
              <w:right w:val="single" w:sz="4" w:space="0" w:color="000000"/>
            </w:tcBorders>
            <w:shd w:val="clear" w:color="auto" w:fill="auto"/>
          </w:tcPr>
          <w:p w:rsidR="003A20AF" w:rsidRPr="003E5368" w:rsidRDefault="003A20AF" w:rsidP="003A20AF">
            <w:pPr>
              <w:snapToGrid w:val="0"/>
              <w:rPr>
                <w:rFonts w:ascii="Times New Roman" w:hAnsi="Times New Roman" w:cs="Times New Roman"/>
                <w:b/>
                <w:sz w:val="20"/>
                <w:szCs w:val="20"/>
                <w:u w:val="single"/>
              </w:rPr>
            </w:pPr>
            <w:r w:rsidRPr="00E57289">
              <w:rPr>
                <w:rFonts w:ascii="Times New Roman" w:hAnsi="Times New Roman" w:cs="Times New Roman"/>
                <w:b/>
                <w:sz w:val="20"/>
                <w:szCs w:val="20"/>
                <w:u w:val="single"/>
              </w:rPr>
              <w:t>Asse scientifico-tecnologico e matematico</w:t>
            </w:r>
          </w:p>
          <w:p w:rsidR="003A20AF" w:rsidRPr="003A20AF" w:rsidRDefault="003E5368" w:rsidP="003A20AF">
            <w:pPr>
              <w:snapToGrid w:val="0"/>
              <w:rPr>
                <w:rFonts w:ascii="Times New Roman" w:hAnsi="Times New Roman" w:cs="Times New Roman"/>
                <w:sz w:val="20"/>
                <w:szCs w:val="20"/>
              </w:rPr>
            </w:pPr>
            <w:r>
              <w:rPr>
                <w:rFonts w:ascii="Times New Roman" w:hAnsi="Times New Roman" w:cs="Times New Roman"/>
                <w:sz w:val="20"/>
                <w:szCs w:val="20"/>
              </w:rPr>
              <w:t>S</w:t>
            </w:r>
            <w:r w:rsidR="003A20AF" w:rsidRPr="003A20AF">
              <w:rPr>
                <w:rFonts w:ascii="Times New Roman" w:hAnsi="Times New Roman" w:cs="Times New Roman"/>
                <w:sz w:val="20"/>
                <w:szCs w:val="20"/>
              </w:rPr>
              <w:t>aper rielaborare un'esperienza secondo un ordine e criteri dati</w:t>
            </w:r>
          </w:p>
          <w:p w:rsidR="003A20AF" w:rsidRPr="003A20AF" w:rsidRDefault="003E5368" w:rsidP="003A20AF">
            <w:pPr>
              <w:snapToGrid w:val="0"/>
              <w:rPr>
                <w:rFonts w:ascii="Times New Roman" w:hAnsi="Times New Roman" w:cs="Times New Roman"/>
                <w:sz w:val="20"/>
                <w:szCs w:val="20"/>
              </w:rPr>
            </w:pPr>
            <w:r>
              <w:rPr>
                <w:rFonts w:ascii="Times New Roman" w:hAnsi="Times New Roman" w:cs="Times New Roman"/>
                <w:sz w:val="20"/>
                <w:szCs w:val="20"/>
              </w:rPr>
              <w:t>O</w:t>
            </w:r>
            <w:r w:rsidR="003A20AF" w:rsidRPr="003A20AF">
              <w:rPr>
                <w:rFonts w:ascii="Times New Roman" w:hAnsi="Times New Roman" w:cs="Times New Roman"/>
                <w:sz w:val="20"/>
                <w:szCs w:val="20"/>
              </w:rPr>
              <w:t>rganizzazione d</w:t>
            </w:r>
            <w:r w:rsidR="00E60E01">
              <w:rPr>
                <w:rFonts w:ascii="Times New Roman" w:hAnsi="Times New Roman" w:cs="Times New Roman"/>
                <w:sz w:val="20"/>
                <w:szCs w:val="20"/>
              </w:rPr>
              <w:t>i</w:t>
            </w:r>
            <w:r w:rsidR="003A20AF" w:rsidRPr="003A20AF">
              <w:rPr>
                <w:rFonts w:ascii="Times New Roman" w:hAnsi="Times New Roman" w:cs="Times New Roman"/>
                <w:sz w:val="20"/>
                <w:szCs w:val="20"/>
              </w:rPr>
              <w:t xml:space="preserve"> lavoro</w:t>
            </w:r>
          </w:p>
          <w:p w:rsidR="003A20AF" w:rsidRPr="003A20AF" w:rsidRDefault="008F5B0C" w:rsidP="003A20AF">
            <w:pPr>
              <w:snapToGrid w:val="0"/>
              <w:rPr>
                <w:rFonts w:ascii="Times New Roman" w:hAnsi="Times New Roman" w:cs="Times New Roman"/>
                <w:sz w:val="20"/>
                <w:szCs w:val="20"/>
              </w:rPr>
            </w:pPr>
            <w:r>
              <w:rPr>
                <w:rFonts w:ascii="Times New Roman" w:hAnsi="Times New Roman" w:cs="Times New Roman"/>
                <w:sz w:val="20"/>
                <w:szCs w:val="20"/>
              </w:rPr>
              <w:t>S</w:t>
            </w:r>
            <w:r w:rsidR="003A20AF" w:rsidRPr="003A20AF">
              <w:rPr>
                <w:rFonts w:ascii="Times New Roman" w:hAnsi="Times New Roman" w:cs="Times New Roman"/>
                <w:sz w:val="20"/>
                <w:szCs w:val="20"/>
              </w:rPr>
              <w:t>aper leggere, comprendere, realizzare una tabella</w:t>
            </w:r>
          </w:p>
          <w:p w:rsidR="003A20AF" w:rsidRPr="003A20AF" w:rsidRDefault="003A20AF" w:rsidP="003A20AF">
            <w:pPr>
              <w:snapToGrid w:val="0"/>
              <w:rPr>
                <w:rFonts w:ascii="Times New Roman" w:hAnsi="Times New Roman" w:cs="Times New Roman"/>
                <w:sz w:val="20"/>
                <w:szCs w:val="20"/>
              </w:rPr>
            </w:pPr>
            <w:r w:rsidRPr="003A20AF">
              <w:rPr>
                <w:rFonts w:ascii="Times New Roman" w:hAnsi="Times New Roman" w:cs="Times New Roman"/>
                <w:sz w:val="20"/>
                <w:szCs w:val="20"/>
              </w:rPr>
              <w:t>Sapere interpretare le proprietà merceologiche, chimico fisiche e nutrizionali delle farine e degli altri ingredienti presi in oggetto.</w:t>
            </w:r>
          </w:p>
          <w:p w:rsidR="003A20AF" w:rsidRPr="008F5B0C" w:rsidRDefault="003A20AF" w:rsidP="003A20AF">
            <w:pPr>
              <w:snapToGrid w:val="0"/>
              <w:rPr>
                <w:rFonts w:ascii="Times New Roman" w:hAnsi="Times New Roman" w:cs="Times New Roman"/>
                <w:sz w:val="20"/>
                <w:szCs w:val="20"/>
              </w:rPr>
            </w:pPr>
            <w:r w:rsidRPr="003A20AF">
              <w:rPr>
                <w:rFonts w:ascii="Times New Roman" w:hAnsi="Times New Roman" w:cs="Times New Roman"/>
                <w:sz w:val="20"/>
                <w:szCs w:val="20"/>
              </w:rPr>
              <w:t>Riconoscere le varie tecniche di impastamento, cercando di soddisfare le esigenze del “target” a cui si fa riferimento</w:t>
            </w:r>
          </w:p>
        </w:tc>
      </w:tr>
      <w:tr w:rsidR="003A20AF" w:rsidTr="00E57289">
        <w:tc>
          <w:tcPr>
            <w:tcW w:w="5228" w:type="dxa"/>
            <w:tcBorders>
              <w:top w:val="single" w:sz="4" w:space="0" w:color="000000"/>
              <w:left w:val="single" w:sz="4" w:space="0" w:color="000000"/>
              <w:bottom w:val="single" w:sz="4" w:space="0" w:color="000000"/>
            </w:tcBorders>
            <w:shd w:val="clear" w:color="auto" w:fill="00B050"/>
          </w:tcPr>
          <w:p w:rsidR="003A20AF" w:rsidRPr="003A20AF" w:rsidRDefault="003A20AF" w:rsidP="003A20AF">
            <w:pPr>
              <w:rPr>
                <w:rFonts w:ascii="Times New Roman" w:hAnsi="Times New Roman" w:cs="Times New Roman"/>
                <w:sz w:val="20"/>
                <w:szCs w:val="20"/>
              </w:rPr>
            </w:pPr>
            <w:r w:rsidRPr="003A20AF">
              <w:rPr>
                <w:rFonts w:ascii="Times New Roman" w:hAnsi="Times New Roman" w:cs="Times New Roman"/>
                <w:b/>
                <w:bCs/>
                <w:i/>
                <w:sz w:val="20"/>
                <w:szCs w:val="20"/>
              </w:rPr>
              <w:t>Utenti destinatari</w:t>
            </w:r>
          </w:p>
        </w:tc>
        <w:tc>
          <w:tcPr>
            <w:tcW w:w="5228" w:type="dxa"/>
            <w:tcBorders>
              <w:top w:val="single" w:sz="4" w:space="0" w:color="000000"/>
              <w:left w:val="single" w:sz="4" w:space="0" w:color="000000"/>
              <w:bottom w:val="single" w:sz="4" w:space="0" w:color="000000"/>
              <w:right w:val="single" w:sz="4" w:space="0" w:color="000000"/>
            </w:tcBorders>
            <w:shd w:val="clear" w:color="auto" w:fill="auto"/>
          </w:tcPr>
          <w:p w:rsidR="003A20AF" w:rsidRPr="003A20AF" w:rsidRDefault="003A20AF" w:rsidP="008F5B0C">
            <w:pPr>
              <w:snapToGrid w:val="0"/>
              <w:rPr>
                <w:rFonts w:ascii="Times New Roman" w:hAnsi="Times New Roman" w:cs="Times New Roman"/>
                <w:sz w:val="20"/>
                <w:szCs w:val="20"/>
              </w:rPr>
            </w:pPr>
            <w:r w:rsidRPr="003A20AF">
              <w:rPr>
                <w:rFonts w:ascii="Times New Roman" w:hAnsi="Times New Roman" w:cs="Times New Roman"/>
                <w:sz w:val="20"/>
                <w:szCs w:val="20"/>
              </w:rPr>
              <w:t xml:space="preserve">Gruppo classe </w:t>
            </w:r>
            <w:r w:rsidR="000839CD">
              <w:rPr>
                <w:rFonts w:ascii="Times New Roman" w:hAnsi="Times New Roman" w:cs="Times New Roman"/>
                <w:sz w:val="20"/>
                <w:szCs w:val="20"/>
              </w:rPr>
              <w:t>quarta</w:t>
            </w:r>
            <w:r w:rsidRPr="003A20AF">
              <w:rPr>
                <w:rFonts w:ascii="Times New Roman" w:hAnsi="Times New Roman" w:cs="Times New Roman"/>
                <w:sz w:val="20"/>
                <w:szCs w:val="20"/>
              </w:rPr>
              <w:t xml:space="preserve"> enogastronomia: settore dolciario.</w:t>
            </w:r>
          </w:p>
        </w:tc>
      </w:tr>
      <w:tr w:rsidR="003A20AF" w:rsidTr="00E57289">
        <w:tc>
          <w:tcPr>
            <w:tcW w:w="5228" w:type="dxa"/>
            <w:tcBorders>
              <w:top w:val="single" w:sz="4" w:space="0" w:color="000000"/>
              <w:left w:val="single" w:sz="4" w:space="0" w:color="000000"/>
              <w:bottom w:val="single" w:sz="4" w:space="0" w:color="000000"/>
            </w:tcBorders>
            <w:shd w:val="clear" w:color="auto" w:fill="00B050"/>
          </w:tcPr>
          <w:p w:rsidR="003A20AF" w:rsidRPr="003A20AF" w:rsidRDefault="003A20AF" w:rsidP="003A20AF">
            <w:pPr>
              <w:rPr>
                <w:rFonts w:ascii="Times New Roman" w:hAnsi="Times New Roman" w:cs="Times New Roman"/>
                <w:b/>
                <w:bCs/>
                <w:i/>
                <w:sz w:val="20"/>
                <w:szCs w:val="20"/>
              </w:rPr>
            </w:pPr>
            <w:r w:rsidRPr="003A20AF">
              <w:rPr>
                <w:rFonts w:ascii="Times New Roman" w:hAnsi="Times New Roman" w:cs="Times New Roman"/>
                <w:b/>
                <w:bCs/>
                <w:i/>
                <w:sz w:val="20"/>
                <w:szCs w:val="20"/>
              </w:rPr>
              <w:t>Prerequisiti</w:t>
            </w:r>
          </w:p>
          <w:p w:rsidR="003A20AF" w:rsidRPr="003A20AF" w:rsidRDefault="003A20AF" w:rsidP="003A20AF">
            <w:pPr>
              <w:rPr>
                <w:rFonts w:ascii="Times New Roman" w:hAnsi="Times New Roman" w:cs="Times New Roman"/>
                <w:b/>
                <w:bCs/>
                <w:i/>
                <w:sz w:val="20"/>
                <w:szCs w:val="20"/>
              </w:rPr>
            </w:pPr>
          </w:p>
          <w:p w:rsidR="003A20AF" w:rsidRPr="003A20AF" w:rsidRDefault="003A20AF" w:rsidP="003A20AF">
            <w:pPr>
              <w:rPr>
                <w:rFonts w:ascii="Times New Roman" w:hAnsi="Times New Roman" w:cs="Times New Roman"/>
                <w:b/>
                <w:bCs/>
                <w:i/>
                <w:sz w:val="20"/>
                <w:szCs w:val="20"/>
              </w:rPr>
            </w:pPr>
          </w:p>
        </w:tc>
        <w:tc>
          <w:tcPr>
            <w:tcW w:w="5228" w:type="dxa"/>
            <w:tcBorders>
              <w:top w:val="single" w:sz="4" w:space="0" w:color="000000"/>
              <w:left w:val="single" w:sz="4" w:space="0" w:color="000000"/>
              <w:bottom w:val="single" w:sz="4" w:space="0" w:color="000000"/>
              <w:right w:val="single" w:sz="4" w:space="0" w:color="000000"/>
            </w:tcBorders>
            <w:shd w:val="clear" w:color="auto" w:fill="auto"/>
          </w:tcPr>
          <w:p w:rsidR="003A20AF" w:rsidRPr="003A20AF" w:rsidRDefault="003A20AF" w:rsidP="003A20AF">
            <w:pPr>
              <w:snapToGrid w:val="0"/>
              <w:rPr>
                <w:rFonts w:ascii="Times New Roman" w:hAnsi="Times New Roman" w:cs="Times New Roman"/>
                <w:sz w:val="20"/>
                <w:szCs w:val="20"/>
              </w:rPr>
            </w:pPr>
            <w:r w:rsidRPr="003A20AF">
              <w:rPr>
                <w:rFonts w:ascii="Times New Roman" w:hAnsi="Times New Roman" w:cs="Times New Roman"/>
                <w:sz w:val="20"/>
                <w:szCs w:val="20"/>
              </w:rPr>
              <w:t xml:space="preserve">Leggere e interpretare semplici testi, </w:t>
            </w:r>
          </w:p>
          <w:p w:rsidR="003A20AF" w:rsidRPr="003A20AF" w:rsidRDefault="003A20AF" w:rsidP="003A20AF">
            <w:pPr>
              <w:snapToGrid w:val="0"/>
              <w:rPr>
                <w:rFonts w:ascii="Times New Roman" w:hAnsi="Times New Roman" w:cs="Times New Roman"/>
                <w:sz w:val="20"/>
                <w:szCs w:val="20"/>
              </w:rPr>
            </w:pPr>
            <w:r w:rsidRPr="003A20AF">
              <w:rPr>
                <w:rFonts w:ascii="Times New Roman" w:hAnsi="Times New Roman" w:cs="Times New Roman"/>
                <w:sz w:val="20"/>
                <w:szCs w:val="20"/>
              </w:rPr>
              <w:t xml:space="preserve">produrre semplici testi, </w:t>
            </w:r>
          </w:p>
          <w:p w:rsidR="003A20AF" w:rsidRPr="003A20AF" w:rsidRDefault="003A20AF" w:rsidP="003A20AF">
            <w:pPr>
              <w:snapToGrid w:val="0"/>
              <w:rPr>
                <w:rFonts w:ascii="Times New Roman" w:hAnsi="Times New Roman" w:cs="Times New Roman"/>
                <w:sz w:val="20"/>
                <w:szCs w:val="20"/>
              </w:rPr>
            </w:pPr>
            <w:r w:rsidRPr="003A20AF">
              <w:rPr>
                <w:rFonts w:ascii="Times New Roman" w:hAnsi="Times New Roman" w:cs="Times New Roman"/>
                <w:sz w:val="20"/>
                <w:szCs w:val="20"/>
              </w:rPr>
              <w:t>conoscenze di base del linguaggio del settore</w:t>
            </w:r>
          </w:p>
          <w:p w:rsidR="003A20AF" w:rsidRPr="003A20AF" w:rsidRDefault="003A20AF" w:rsidP="003A20AF">
            <w:pPr>
              <w:snapToGrid w:val="0"/>
              <w:rPr>
                <w:rFonts w:ascii="Times New Roman" w:hAnsi="Times New Roman" w:cs="Times New Roman"/>
              </w:rPr>
            </w:pPr>
            <w:r w:rsidRPr="003A20AF">
              <w:rPr>
                <w:rFonts w:ascii="Times New Roman" w:hAnsi="Times New Roman" w:cs="Times New Roman"/>
                <w:sz w:val="20"/>
                <w:szCs w:val="20"/>
              </w:rPr>
              <w:t>elementi base di lingua straniera</w:t>
            </w:r>
          </w:p>
        </w:tc>
      </w:tr>
      <w:tr w:rsidR="003A20AF" w:rsidTr="00E57289">
        <w:tc>
          <w:tcPr>
            <w:tcW w:w="5228" w:type="dxa"/>
            <w:tcBorders>
              <w:top w:val="single" w:sz="4" w:space="0" w:color="000000"/>
              <w:left w:val="single" w:sz="4" w:space="0" w:color="000000"/>
              <w:bottom w:val="single" w:sz="4" w:space="0" w:color="000000"/>
            </w:tcBorders>
            <w:shd w:val="clear" w:color="auto" w:fill="00B050"/>
          </w:tcPr>
          <w:p w:rsidR="003A20AF" w:rsidRPr="003A20AF" w:rsidRDefault="003A20AF" w:rsidP="003A20AF">
            <w:pPr>
              <w:rPr>
                <w:rFonts w:ascii="Times New Roman" w:hAnsi="Times New Roman" w:cs="Times New Roman"/>
                <w:b/>
                <w:bCs/>
                <w:i/>
                <w:sz w:val="20"/>
                <w:szCs w:val="20"/>
              </w:rPr>
            </w:pPr>
            <w:r w:rsidRPr="003A20AF">
              <w:rPr>
                <w:rFonts w:ascii="Times New Roman" w:hAnsi="Times New Roman" w:cs="Times New Roman"/>
                <w:b/>
                <w:bCs/>
                <w:i/>
                <w:sz w:val="20"/>
                <w:szCs w:val="20"/>
              </w:rPr>
              <w:t>Fase di applicazione</w:t>
            </w:r>
          </w:p>
        </w:tc>
        <w:tc>
          <w:tcPr>
            <w:tcW w:w="5228" w:type="dxa"/>
            <w:tcBorders>
              <w:top w:val="single" w:sz="4" w:space="0" w:color="000000"/>
              <w:left w:val="single" w:sz="4" w:space="0" w:color="000000"/>
              <w:bottom w:val="single" w:sz="4" w:space="0" w:color="000000"/>
              <w:right w:val="single" w:sz="4" w:space="0" w:color="000000"/>
            </w:tcBorders>
            <w:shd w:val="clear" w:color="auto" w:fill="auto"/>
          </w:tcPr>
          <w:p w:rsidR="003A20AF" w:rsidRPr="003A20AF" w:rsidRDefault="003A20AF" w:rsidP="003A20AF">
            <w:pPr>
              <w:snapToGrid w:val="0"/>
              <w:rPr>
                <w:rFonts w:ascii="Times New Roman" w:hAnsi="Times New Roman" w:cs="Times New Roman"/>
              </w:rPr>
            </w:pPr>
            <w:r w:rsidRPr="003A20AF">
              <w:rPr>
                <w:rFonts w:ascii="Times New Roman" w:hAnsi="Times New Roman" w:cs="Times New Roman"/>
              </w:rPr>
              <w:t xml:space="preserve">Gennaio - </w:t>
            </w:r>
            <w:r w:rsidR="00E60E01">
              <w:rPr>
                <w:rFonts w:ascii="Times New Roman" w:hAnsi="Times New Roman" w:cs="Times New Roman"/>
              </w:rPr>
              <w:t>a</w:t>
            </w:r>
            <w:r w:rsidRPr="003A20AF">
              <w:rPr>
                <w:rFonts w:ascii="Times New Roman" w:hAnsi="Times New Roman" w:cs="Times New Roman"/>
              </w:rPr>
              <w:t>prile</w:t>
            </w:r>
          </w:p>
        </w:tc>
      </w:tr>
      <w:tr w:rsidR="003A20AF" w:rsidTr="00E57289">
        <w:tc>
          <w:tcPr>
            <w:tcW w:w="5228" w:type="dxa"/>
            <w:tcBorders>
              <w:top w:val="single" w:sz="4" w:space="0" w:color="000000"/>
              <w:left w:val="single" w:sz="4" w:space="0" w:color="000000"/>
              <w:bottom w:val="single" w:sz="4" w:space="0" w:color="000000"/>
            </w:tcBorders>
            <w:shd w:val="clear" w:color="auto" w:fill="00B050"/>
          </w:tcPr>
          <w:p w:rsidR="003A20AF" w:rsidRPr="003A20AF" w:rsidRDefault="003A20AF" w:rsidP="003A20AF">
            <w:pPr>
              <w:rPr>
                <w:rFonts w:ascii="Times New Roman" w:hAnsi="Times New Roman" w:cs="Times New Roman"/>
                <w:sz w:val="20"/>
                <w:szCs w:val="20"/>
              </w:rPr>
            </w:pPr>
            <w:r w:rsidRPr="003A20AF">
              <w:rPr>
                <w:rFonts w:ascii="Times New Roman" w:hAnsi="Times New Roman" w:cs="Times New Roman"/>
                <w:b/>
                <w:bCs/>
                <w:i/>
                <w:sz w:val="20"/>
                <w:szCs w:val="20"/>
              </w:rPr>
              <w:t xml:space="preserve">Tempi </w:t>
            </w:r>
          </w:p>
        </w:tc>
        <w:tc>
          <w:tcPr>
            <w:tcW w:w="5228" w:type="dxa"/>
            <w:tcBorders>
              <w:top w:val="single" w:sz="4" w:space="0" w:color="000000"/>
              <w:left w:val="single" w:sz="4" w:space="0" w:color="000000"/>
              <w:bottom w:val="single" w:sz="4" w:space="0" w:color="000000"/>
              <w:right w:val="single" w:sz="4" w:space="0" w:color="000000"/>
            </w:tcBorders>
            <w:shd w:val="clear" w:color="auto" w:fill="auto"/>
          </w:tcPr>
          <w:p w:rsidR="003A20AF" w:rsidRPr="003A20AF" w:rsidRDefault="003A20AF" w:rsidP="003A20AF">
            <w:pPr>
              <w:rPr>
                <w:rFonts w:ascii="Times New Roman" w:hAnsi="Times New Roman" w:cs="Times New Roman"/>
                <w:sz w:val="20"/>
                <w:szCs w:val="20"/>
              </w:rPr>
            </w:pPr>
            <w:r w:rsidRPr="003A20AF">
              <w:rPr>
                <w:rFonts w:ascii="Times New Roman" w:hAnsi="Times New Roman" w:cs="Times New Roman"/>
                <w:sz w:val="20"/>
                <w:szCs w:val="20"/>
              </w:rPr>
              <w:t xml:space="preserve">4 mesi per </w:t>
            </w:r>
            <w:r w:rsidR="00576FA6">
              <w:rPr>
                <w:rFonts w:ascii="Times New Roman" w:hAnsi="Times New Roman" w:cs="Times New Roman"/>
                <w:sz w:val="20"/>
                <w:szCs w:val="20"/>
              </w:rPr>
              <w:t>12</w:t>
            </w:r>
            <w:r w:rsidR="00E60E01">
              <w:rPr>
                <w:rFonts w:ascii="Times New Roman" w:hAnsi="Times New Roman" w:cs="Times New Roman"/>
                <w:sz w:val="20"/>
                <w:szCs w:val="20"/>
              </w:rPr>
              <w:t>0</w:t>
            </w:r>
            <w:r w:rsidRPr="003A20AF">
              <w:rPr>
                <w:rFonts w:ascii="Times New Roman" w:hAnsi="Times New Roman" w:cs="Times New Roman"/>
                <w:sz w:val="20"/>
                <w:szCs w:val="20"/>
              </w:rPr>
              <w:t xml:space="preserve"> ore complessive</w:t>
            </w:r>
          </w:p>
        </w:tc>
      </w:tr>
      <w:tr w:rsidR="003A20AF" w:rsidTr="00E57289">
        <w:tc>
          <w:tcPr>
            <w:tcW w:w="5228" w:type="dxa"/>
            <w:tcBorders>
              <w:top w:val="single" w:sz="4" w:space="0" w:color="000000"/>
              <w:left w:val="single" w:sz="4" w:space="0" w:color="000000"/>
              <w:bottom w:val="single" w:sz="4" w:space="0" w:color="000000"/>
            </w:tcBorders>
            <w:shd w:val="clear" w:color="auto" w:fill="00B050"/>
          </w:tcPr>
          <w:p w:rsidR="003A20AF" w:rsidRPr="003A20AF" w:rsidRDefault="003A20AF" w:rsidP="003A20AF">
            <w:pPr>
              <w:rPr>
                <w:rFonts w:ascii="Times New Roman" w:hAnsi="Times New Roman" w:cs="Times New Roman"/>
                <w:b/>
                <w:bCs/>
                <w:i/>
                <w:sz w:val="20"/>
                <w:szCs w:val="20"/>
              </w:rPr>
            </w:pPr>
            <w:r w:rsidRPr="003A20AF">
              <w:rPr>
                <w:rFonts w:ascii="Times New Roman" w:hAnsi="Times New Roman" w:cs="Times New Roman"/>
                <w:b/>
                <w:bCs/>
                <w:i/>
                <w:sz w:val="20"/>
                <w:szCs w:val="20"/>
              </w:rPr>
              <w:t>Esperienze attivate</w:t>
            </w:r>
          </w:p>
        </w:tc>
        <w:tc>
          <w:tcPr>
            <w:tcW w:w="5228" w:type="dxa"/>
            <w:tcBorders>
              <w:top w:val="single" w:sz="4" w:space="0" w:color="000000"/>
              <w:left w:val="single" w:sz="4" w:space="0" w:color="000000"/>
              <w:bottom w:val="single" w:sz="4" w:space="0" w:color="000000"/>
              <w:right w:val="single" w:sz="4" w:space="0" w:color="000000"/>
            </w:tcBorders>
            <w:shd w:val="clear" w:color="auto" w:fill="auto"/>
          </w:tcPr>
          <w:p w:rsidR="003A20AF" w:rsidRPr="003A20AF" w:rsidRDefault="003A20AF" w:rsidP="003A20AF">
            <w:pPr>
              <w:snapToGrid w:val="0"/>
              <w:rPr>
                <w:rFonts w:ascii="Times New Roman" w:hAnsi="Times New Roman" w:cs="Times New Roman"/>
              </w:rPr>
            </w:pPr>
            <w:r w:rsidRPr="003A20AF">
              <w:rPr>
                <w:rFonts w:ascii="Times New Roman" w:hAnsi="Times New Roman" w:cs="Times New Roman"/>
                <w:sz w:val="20"/>
                <w:szCs w:val="20"/>
              </w:rPr>
              <w:t xml:space="preserve"> Video tutorial sulla preparazione di </w:t>
            </w:r>
            <w:r w:rsidR="000839CD">
              <w:rPr>
                <w:rFonts w:ascii="Times New Roman" w:hAnsi="Times New Roman" w:cs="Times New Roman"/>
                <w:sz w:val="20"/>
                <w:szCs w:val="20"/>
              </w:rPr>
              <w:t>gelati industriali ed artigianali presi da vari programmi scientifici e di cucina</w:t>
            </w:r>
          </w:p>
        </w:tc>
      </w:tr>
      <w:tr w:rsidR="003A20AF" w:rsidTr="00E57289">
        <w:tc>
          <w:tcPr>
            <w:tcW w:w="5228" w:type="dxa"/>
            <w:tcBorders>
              <w:top w:val="single" w:sz="4" w:space="0" w:color="000000"/>
              <w:left w:val="single" w:sz="4" w:space="0" w:color="000000"/>
              <w:bottom w:val="single" w:sz="4" w:space="0" w:color="000000"/>
            </w:tcBorders>
            <w:shd w:val="clear" w:color="auto" w:fill="00B050"/>
          </w:tcPr>
          <w:p w:rsidR="003A20AF" w:rsidRPr="003A20AF" w:rsidRDefault="003A20AF" w:rsidP="003A20AF">
            <w:pPr>
              <w:rPr>
                <w:rFonts w:ascii="Times New Roman" w:hAnsi="Times New Roman" w:cs="Times New Roman"/>
                <w:b/>
                <w:bCs/>
                <w:i/>
                <w:sz w:val="20"/>
                <w:szCs w:val="20"/>
              </w:rPr>
            </w:pPr>
            <w:r w:rsidRPr="003A20AF">
              <w:rPr>
                <w:rFonts w:ascii="Times New Roman" w:hAnsi="Times New Roman" w:cs="Times New Roman"/>
                <w:b/>
                <w:bCs/>
                <w:i/>
                <w:sz w:val="20"/>
                <w:szCs w:val="20"/>
              </w:rPr>
              <w:t>Metodologia</w:t>
            </w:r>
          </w:p>
          <w:p w:rsidR="003A20AF" w:rsidRPr="003A20AF" w:rsidRDefault="003A20AF" w:rsidP="003A20AF">
            <w:pPr>
              <w:rPr>
                <w:rFonts w:ascii="Times New Roman" w:hAnsi="Times New Roman" w:cs="Times New Roman"/>
                <w:b/>
                <w:bCs/>
                <w:i/>
                <w:sz w:val="20"/>
                <w:szCs w:val="20"/>
              </w:rPr>
            </w:pPr>
          </w:p>
          <w:p w:rsidR="003A20AF" w:rsidRPr="003A20AF" w:rsidRDefault="003A20AF" w:rsidP="003A20AF">
            <w:pPr>
              <w:rPr>
                <w:rFonts w:ascii="Times New Roman" w:hAnsi="Times New Roman" w:cs="Times New Roman"/>
                <w:b/>
                <w:bCs/>
                <w:i/>
                <w:sz w:val="20"/>
                <w:szCs w:val="20"/>
              </w:rPr>
            </w:pPr>
          </w:p>
        </w:tc>
        <w:tc>
          <w:tcPr>
            <w:tcW w:w="5228" w:type="dxa"/>
            <w:tcBorders>
              <w:top w:val="single" w:sz="4" w:space="0" w:color="000000"/>
              <w:left w:val="single" w:sz="4" w:space="0" w:color="000000"/>
              <w:bottom w:val="single" w:sz="4" w:space="0" w:color="000000"/>
              <w:right w:val="single" w:sz="4" w:space="0" w:color="000000"/>
            </w:tcBorders>
            <w:shd w:val="clear" w:color="auto" w:fill="auto"/>
          </w:tcPr>
          <w:p w:rsidR="003A20AF" w:rsidRPr="003A20AF" w:rsidRDefault="003A20AF" w:rsidP="003A20AF">
            <w:pPr>
              <w:snapToGrid w:val="0"/>
              <w:rPr>
                <w:rFonts w:ascii="Times New Roman" w:hAnsi="Times New Roman" w:cs="Times New Roman"/>
                <w:sz w:val="20"/>
                <w:szCs w:val="20"/>
              </w:rPr>
            </w:pPr>
            <w:r w:rsidRPr="003A20AF">
              <w:rPr>
                <w:rFonts w:ascii="Times New Roman" w:hAnsi="Times New Roman" w:cs="Times New Roman"/>
                <w:sz w:val="20"/>
                <w:szCs w:val="20"/>
              </w:rPr>
              <w:t>Lezione frontale</w:t>
            </w:r>
          </w:p>
          <w:p w:rsidR="003A20AF" w:rsidRPr="003A20AF" w:rsidRDefault="003A20AF" w:rsidP="003A20AF">
            <w:pPr>
              <w:snapToGrid w:val="0"/>
              <w:rPr>
                <w:rFonts w:ascii="Times New Roman" w:hAnsi="Times New Roman" w:cs="Times New Roman"/>
                <w:sz w:val="20"/>
                <w:szCs w:val="20"/>
              </w:rPr>
            </w:pPr>
            <w:r w:rsidRPr="003A20AF">
              <w:rPr>
                <w:rFonts w:ascii="Times New Roman" w:hAnsi="Times New Roman" w:cs="Times New Roman"/>
                <w:sz w:val="20"/>
                <w:szCs w:val="20"/>
              </w:rPr>
              <w:t>lavoro di gruppo</w:t>
            </w:r>
          </w:p>
          <w:p w:rsidR="003A20AF" w:rsidRDefault="003A20AF" w:rsidP="003A20AF">
            <w:pPr>
              <w:snapToGrid w:val="0"/>
              <w:rPr>
                <w:rFonts w:ascii="Times New Roman" w:hAnsi="Times New Roman" w:cs="Times New Roman"/>
                <w:sz w:val="20"/>
                <w:szCs w:val="20"/>
              </w:rPr>
            </w:pPr>
            <w:r w:rsidRPr="003A20AF">
              <w:rPr>
                <w:rFonts w:ascii="Times New Roman" w:hAnsi="Times New Roman" w:cs="Times New Roman"/>
                <w:sz w:val="20"/>
                <w:szCs w:val="20"/>
              </w:rPr>
              <w:t>attività laboratoriali</w:t>
            </w:r>
          </w:p>
          <w:p w:rsidR="000839CD" w:rsidRDefault="000839CD" w:rsidP="003A20AF">
            <w:pPr>
              <w:snapToGrid w:val="0"/>
              <w:rPr>
                <w:rFonts w:ascii="Times New Roman" w:hAnsi="Times New Roman" w:cs="Times New Roman"/>
              </w:rPr>
            </w:pPr>
            <w:r>
              <w:rPr>
                <w:rFonts w:ascii="Times New Roman" w:hAnsi="Times New Roman" w:cs="Times New Roman"/>
              </w:rPr>
              <w:t>peer to peer</w:t>
            </w:r>
          </w:p>
          <w:p w:rsidR="000839CD" w:rsidRDefault="000839CD" w:rsidP="003A20AF">
            <w:pPr>
              <w:snapToGrid w:val="0"/>
              <w:rPr>
                <w:rFonts w:ascii="Times New Roman" w:hAnsi="Times New Roman" w:cs="Times New Roman"/>
              </w:rPr>
            </w:pPr>
            <w:r>
              <w:rPr>
                <w:rFonts w:ascii="Times New Roman" w:hAnsi="Times New Roman" w:cs="Times New Roman"/>
              </w:rPr>
              <w:t>e-Learning</w:t>
            </w:r>
          </w:p>
          <w:p w:rsidR="000839CD" w:rsidRDefault="000839CD" w:rsidP="003A20AF">
            <w:pPr>
              <w:snapToGrid w:val="0"/>
              <w:rPr>
                <w:rFonts w:ascii="Times New Roman" w:hAnsi="Times New Roman" w:cs="Times New Roman"/>
              </w:rPr>
            </w:pPr>
            <w:proofErr w:type="spellStart"/>
            <w:r>
              <w:rPr>
                <w:rFonts w:ascii="Times New Roman" w:hAnsi="Times New Roman" w:cs="Times New Roman"/>
              </w:rPr>
              <w:t>Flipped</w:t>
            </w:r>
            <w:proofErr w:type="spellEnd"/>
            <w:r>
              <w:rPr>
                <w:rFonts w:ascii="Times New Roman" w:hAnsi="Times New Roman" w:cs="Times New Roman"/>
              </w:rPr>
              <w:t xml:space="preserve"> </w:t>
            </w:r>
            <w:proofErr w:type="spellStart"/>
            <w:r>
              <w:rPr>
                <w:rFonts w:ascii="Times New Roman" w:hAnsi="Times New Roman" w:cs="Times New Roman"/>
              </w:rPr>
              <w:t>classrom</w:t>
            </w:r>
            <w:proofErr w:type="spellEnd"/>
          </w:p>
          <w:p w:rsidR="000839CD" w:rsidRPr="003A20AF" w:rsidRDefault="000839CD" w:rsidP="003A20AF">
            <w:pPr>
              <w:snapToGrid w:val="0"/>
              <w:rPr>
                <w:rFonts w:ascii="Times New Roman" w:hAnsi="Times New Roman" w:cs="Times New Roman"/>
              </w:rPr>
            </w:pPr>
            <w:proofErr w:type="spellStart"/>
            <w:r>
              <w:rPr>
                <w:rFonts w:ascii="Times New Roman" w:hAnsi="Times New Roman" w:cs="Times New Roman"/>
              </w:rPr>
              <w:t>Flipped</w:t>
            </w:r>
            <w:proofErr w:type="spellEnd"/>
            <w:r>
              <w:rPr>
                <w:rFonts w:ascii="Times New Roman" w:hAnsi="Times New Roman" w:cs="Times New Roman"/>
              </w:rPr>
              <w:t xml:space="preserve"> </w:t>
            </w:r>
            <w:proofErr w:type="spellStart"/>
            <w:r>
              <w:rPr>
                <w:rFonts w:ascii="Times New Roman" w:hAnsi="Times New Roman" w:cs="Times New Roman"/>
              </w:rPr>
              <w:t>inclusion</w:t>
            </w:r>
            <w:proofErr w:type="spellEnd"/>
          </w:p>
        </w:tc>
      </w:tr>
    </w:tbl>
    <w:p w:rsidR="008F5B0C" w:rsidRDefault="008F5B0C" w:rsidP="003A20AF">
      <w:pPr>
        <w:jc w:val="center"/>
        <w:rPr>
          <w:rFonts w:ascii="Edwardian Script ITC" w:hAnsi="Edwardian Script ITC"/>
          <w:sz w:val="72"/>
          <w:szCs w:val="72"/>
        </w:rPr>
      </w:pPr>
    </w:p>
    <w:tbl>
      <w:tblPr>
        <w:tblStyle w:val="Grigliatabella"/>
        <w:tblW w:w="0" w:type="auto"/>
        <w:tblLook w:val="04A0" w:firstRow="1" w:lastRow="0" w:firstColumn="1" w:lastColumn="0" w:noHBand="0" w:noVBand="1"/>
      </w:tblPr>
      <w:tblGrid>
        <w:gridCol w:w="5228"/>
        <w:gridCol w:w="5228"/>
      </w:tblGrid>
      <w:tr w:rsidR="00251E1B" w:rsidTr="008F5B0C">
        <w:tc>
          <w:tcPr>
            <w:tcW w:w="10456" w:type="dxa"/>
            <w:gridSpan w:val="2"/>
            <w:shd w:val="clear" w:color="auto" w:fill="92D050"/>
          </w:tcPr>
          <w:p w:rsidR="00251E1B" w:rsidRDefault="00251E1B" w:rsidP="003A20AF">
            <w:pPr>
              <w:jc w:val="center"/>
              <w:rPr>
                <w:rFonts w:ascii="Edwardian Script ITC" w:hAnsi="Edwardian Script ITC"/>
                <w:sz w:val="72"/>
                <w:szCs w:val="72"/>
              </w:rPr>
            </w:pPr>
            <w:r>
              <w:rPr>
                <w:rFonts w:ascii="Edwardian Script ITC" w:hAnsi="Edwardian Script ITC"/>
                <w:sz w:val="72"/>
                <w:szCs w:val="72"/>
              </w:rPr>
              <w:t>Definizione dei lavori</w:t>
            </w:r>
          </w:p>
        </w:tc>
      </w:tr>
      <w:tr w:rsidR="00251E1B" w:rsidRPr="002B19C9" w:rsidTr="00251E1B">
        <w:tc>
          <w:tcPr>
            <w:tcW w:w="5228" w:type="dxa"/>
          </w:tcPr>
          <w:p w:rsidR="00251E1B" w:rsidRPr="002B19C9" w:rsidRDefault="00251E1B" w:rsidP="00251E1B">
            <w:pPr>
              <w:rPr>
                <w:rFonts w:ascii="Times New Roman" w:hAnsi="Times New Roman" w:cs="Times New Roman"/>
                <w:b/>
                <w:bCs/>
                <w:i/>
                <w:sz w:val="20"/>
                <w:szCs w:val="20"/>
              </w:rPr>
            </w:pPr>
            <w:r w:rsidRPr="002B19C9">
              <w:rPr>
                <w:rFonts w:ascii="Times New Roman" w:hAnsi="Times New Roman" w:cs="Times New Roman"/>
                <w:b/>
                <w:bCs/>
                <w:i/>
                <w:sz w:val="20"/>
                <w:szCs w:val="20"/>
              </w:rPr>
              <w:t>Risorse umane</w:t>
            </w:r>
          </w:p>
          <w:p w:rsidR="00251E1B" w:rsidRPr="002B19C9" w:rsidRDefault="00251E1B" w:rsidP="00251E1B">
            <w:pPr>
              <w:numPr>
                <w:ilvl w:val="0"/>
                <w:numId w:val="12"/>
              </w:numPr>
              <w:suppressAutoHyphens/>
              <w:rPr>
                <w:rFonts w:ascii="Times New Roman" w:hAnsi="Times New Roman" w:cs="Times New Roman"/>
                <w:b/>
                <w:bCs/>
                <w:i/>
                <w:sz w:val="20"/>
                <w:szCs w:val="20"/>
              </w:rPr>
            </w:pPr>
            <w:r w:rsidRPr="002B19C9">
              <w:rPr>
                <w:rFonts w:ascii="Times New Roman" w:hAnsi="Times New Roman" w:cs="Times New Roman"/>
                <w:b/>
                <w:bCs/>
                <w:i/>
                <w:sz w:val="20"/>
                <w:szCs w:val="20"/>
              </w:rPr>
              <w:t>interne</w:t>
            </w:r>
          </w:p>
          <w:p w:rsidR="00251E1B" w:rsidRPr="002B19C9" w:rsidRDefault="00251E1B" w:rsidP="00251E1B">
            <w:pPr>
              <w:numPr>
                <w:ilvl w:val="0"/>
                <w:numId w:val="12"/>
              </w:numPr>
              <w:suppressAutoHyphens/>
              <w:rPr>
                <w:rFonts w:ascii="Times New Roman" w:hAnsi="Times New Roman" w:cs="Times New Roman"/>
                <w:b/>
                <w:bCs/>
                <w:i/>
                <w:sz w:val="20"/>
                <w:szCs w:val="20"/>
              </w:rPr>
            </w:pPr>
            <w:r w:rsidRPr="002B19C9">
              <w:rPr>
                <w:rFonts w:ascii="Times New Roman" w:hAnsi="Times New Roman" w:cs="Times New Roman"/>
                <w:b/>
                <w:bCs/>
                <w:i/>
                <w:sz w:val="20"/>
                <w:szCs w:val="20"/>
              </w:rPr>
              <w:t>esterne</w:t>
            </w:r>
          </w:p>
          <w:p w:rsidR="00251E1B" w:rsidRPr="002B19C9" w:rsidRDefault="00251E1B" w:rsidP="00251E1B">
            <w:pPr>
              <w:rPr>
                <w:rFonts w:ascii="Times New Roman" w:hAnsi="Times New Roman" w:cs="Times New Roman"/>
                <w:b/>
                <w:bCs/>
                <w:i/>
                <w:sz w:val="20"/>
                <w:szCs w:val="20"/>
              </w:rPr>
            </w:pPr>
          </w:p>
          <w:p w:rsidR="00251E1B" w:rsidRPr="002B19C9" w:rsidRDefault="00251E1B" w:rsidP="00251E1B">
            <w:pPr>
              <w:rPr>
                <w:rFonts w:ascii="Times New Roman" w:hAnsi="Times New Roman" w:cs="Times New Roman"/>
                <w:b/>
                <w:bCs/>
                <w:i/>
                <w:sz w:val="20"/>
                <w:szCs w:val="20"/>
              </w:rPr>
            </w:pPr>
          </w:p>
        </w:tc>
        <w:tc>
          <w:tcPr>
            <w:tcW w:w="5228" w:type="dxa"/>
          </w:tcPr>
          <w:p w:rsidR="00251E1B" w:rsidRPr="002B19C9" w:rsidRDefault="00251E1B" w:rsidP="00251E1B">
            <w:pPr>
              <w:rPr>
                <w:rFonts w:ascii="Times New Roman" w:hAnsi="Times New Roman" w:cs="Times New Roman"/>
              </w:rPr>
            </w:pPr>
            <w:r w:rsidRPr="002B19C9">
              <w:rPr>
                <w:rFonts w:ascii="Times New Roman" w:hAnsi="Times New Roman" w:cs="Times New Roman"/>
                <w:sz w:val="20"/>
                <w:szCs w:val="20"/>
              </w:rPr>
              <w:t>i docenti del consiglio di class</w:t>
            </w:r>
            <w:r w:rsidR="002B19C9" w:rsidRPr="002B19C9">
              <w:rPr>
                <w:rFonts w:ascii="Times New Roman" w:hAnsi="Times New Roman" w:cs="Times New Roman"/>
                <w:sz w:val="20"/>
                <w:szCs w:val="20"/>
              </w:rPr>
              <w:t>e tec. di organizzazione e gestione dei processi prod.</w:t>
            </w:r>
            <w:r w:rsidR="00BB3441">
              <w:rPr>
                <w:rFonts w:ascii="Times New Roman" w:hAnsi="Times New Roman" w:cs="Times New Roman"/>
                <w:sz w:val="20"/>
                <w:szCs w:val="20"/>
              </w:rPr>
              <w:t>6</w:t>
            </w:r>
            <w:r w:rsidR="002B19C9" w:rsidRPr="002B19C9">
              <w:rPr>
                <w:rFonts w:ascii="Times New Roman" w:eastAsia="Calibri" w:hAnsi="Times New Roman" w:cs="Times New Roman"/>
              </w:rPr>
              <w:t xml:space="preserve"> h, lingua straniera francese </w:t>
            </w:r>
            <w:r w:rsidR="002809D9">
              <w:rPr>
                <w:rFonts w:ascii="Times New Roman" w:eastAsia="Calibri" w:hAnsi="Times New Roman" w:cs="Times New Roman"/>
              </w:rPr>
              <w:t>6</w:t>
            </w:r>
            <w:r w:rsidR="002B19C9" w:rsidRPr="002B19C9">
              <w:rPr>
                <w:rFonts w:ascii="Times New Roman" w:eastAsia="Calibri" w:hAnsi="Times New Roman" w:cs="Times New Roman"/>
              </w:rPr>
              <w:t xml:space="preserve"> h, lingua inglese </w:t>
            </w:r>
            <w:r w:rsidR="002809D9">
              <w:rPr>
                <w:rFonts w:ascii="Times New Roman" w:eastAsia="Calibri" w:hAnsi="Times New Roman" w:cs="Times New Roman"/>
              </w:rPr>
              <w:t>6</w:t>
            </w:r>
            <w:r w:rsidR="00BB3441">
              <w:rPr>
                <w:rFonts w:ascii="Times New Roman" w:eastAsia="Calibri" w:hAnsi="Times New Roman" w:cs="Times New Roman"/>
              </w:rPr>
              <w:t xml:space="preserve"> </w:t>
            </w:r>
            <w:r w:rsidR="002B19C9" w:rsidRPr="002B19C9">
              <w:rPr>
                <w:rFonts w:ascii="Times New Roman" w:eastAsia="Calibri" w:hAnsi="Times New Roman" w:cs="Times New Roman"/>
              </w:rPr>
              <w:t xml:space="preserve">h, scienze degli alimenti </w:t>
            </w:r>
            <w:r w:rsidR="002809D9">
              <w:rPr>
                <w:rFonts w:ascii="Times New Roman" w:eastAsia="Calibri" w:hAnsi="Times New Roman" w:cs="Times New Roman"/>
              </w:rPr>
              <w:t>16</w:t>
            </w:r>
            <w:r w:rsidR="002B19C9" w:rsidRPr="002B19C9">
              <w:rPr>
                <w:rFonts w:ascii="Times New Roman" w:eastAsia="Calibri" w:hAnsi="Times New Roman" w:cs="Times New Roman"/>
              </w:rPr>
              <w:t xml:space="preserve"> h, laboratorio enogastronomia settore dolciario </w:t>
            </w:r>
            <w:r w:rsidR="003055BB">
              <w:rPr>
                <w:rFonts w:ascii="Times New Roman" w:eastAsia="Calibri" w:hAnsi="Times New Roman" w:cs="Times New Roman"/>
              </w:rPr>
              <w:t>2</w:t>
            </w:r>
            <w:r w:rsidR="002809D9">
              <w:rPr>
                <w:rFonts w:ascii="Times New Roman" w:eastAsia="Calibri" w:hAnsi="Times New Roman" w:cs="Times New Roman"/>
              </w:rPr>
              <w:t>8</w:t>
            </w:r>
            <w:r w:rsidR="002B19C9" w:rsidRPr="002B19C9">
              <w:rPr>
                <w:rFonts w:ascii="Times New Roman" w:eastAsia="Calibri" w:hAnsi="Times New Roman" w:cs="Times New Roman"/>
              </w:rPr>
              <w:t xml:space="preserve"> h, </w:t>
            </w:r>
            <w:r w:rsidR="00540A8E">
              <w:rPr>
                <w:rFonts w:ascii="Times New Roman" w:eastAsia="Calibri" w:hAnsi="Times New Roman" w:cs="Times New Roman"/>
              </w:rPr>
              <w:t xml:space="preserve">scienze motorie 6 h, </w:t>
            </w:r>
            <w:r w:rsidR="002B19C9" w:rsidRPr="002B19C9">
              <w:rPr>
                <w:rFonts w:ascii="Times New Roman" w:eastAsia="Calibri" w:hAnsi="Times New Roman" w:cs="Times New Roman"/>
              </w:rPr>
              <w:t>italiano</w:t>
            </w:r>
            <w:r w:rsidR="00540A8E">
              <w:rPr>
                <w:rFonts w:ascii="Times New Roman" w:eastAsia="Calibri" w:hAnsi="Times New Roman" w:cs="Times New Roman"/>
              </w:rPr>
              <w:t xml:space="preserve"> 17 h</w:t>
            </w:r>
            <w:r w:rsidR="002B19C9" w:rsidRPr="002B19C9">
              <w:rPr>
                <w:rFonts w:ascii="Times New Roman" w:eastAsia="Calibri" w:hAnsi="Times New Roman" w:cs="Times New Roman"/>
              </w:rPr>
              <w:t xml:space="preserve"> e storia </w:t>
            </w:r>
            <w:r w:rsidR="002809D9">
              <w:rPr>
                <w:rFonts w:ascii="Times New Roman" w:eastAsia="Calibri" w:hAnsi="Times New Roman" w:cs="Times New Roman"/>
              </w:rPr>
              <w:t>5</w:t>
            </w:r>
            <w:r w:rsidR="002B19C9" w:rsidRPr="002B19C9">
              <w:rPr>
                <w:rFonts w:ascii="Times New Roman" w:eastAsia="Calibri" w:hAnsi="Times New Roman" w:cs="Times New Roman"/>
              </w:rPr>
              <w:t>h</w:t>
            </w:r>
            <w:r w:rsidR="003055BB">
              <w:rPr>
                <w:rFonts w:ascii="Times New Roman" w:eastAsia="Calibri" w:hAnsi="Times New Roman" w:cs="Times New Roman"/>
              </w:rPr>
              <w:t>, matematica 5 h</w:t>
            </w:r>
            <w:r w:rsidR="000839CD">
              <w:rPr>
                <w:rFonts w:ascii="Times New Roman" w:eastAsia="Calibri" w:hAnsi="Times New Roman" w:cs="Times New Roman"/>
              </w:rPr>
              <w:t>, 40 ore presso aziende del settore artigianale e industriale</w:t>
            </w:r>
            <w:r w:rsidR="00540A8E">
              <w:rPr>
                <w:rFonts w:ascii="Times New Roman" w:eastAsia="Calibri" w:hAnsi="Times New Roman" w:cs="Times New Roman"/>
              </w:rPr>
              <w:t xml:space="preserve"> 7 ore tutti i docenti per prova delle competenze acquisite </w:t>
            </w:r>
            <w:proofErr w:type="gramStart"/>
            <w:r w:rsidR="00540A8E">
              <w:rPr>
                <w:rFonts w:ascii="Times New Roman" w:eastAsia="Calibri" w:hAnsi="Times New Roman" w:cs="Times New Roman"/>
              </w:rPr>
              <w:t>( prima</w:t>
            </w:r>
            <w:proofErr w:type="gramEnd"/>
            <w:r w:rsidR="00540A8E">
              <w:rPr>
                <w:rFonts w:ascii="Times New Roman" w:eastAsia="Calibri" w:hAnsi="Times New Roman" w:cs="Times New Roman"/>
              </w:rPr>
              <w:t xml:space="preserve"> parte teorica- seconda parte pratica con degustazione)</w:t>
            </w:r>
          </w:p>
        </w:tc>
      </w:tr>
      <w:tr w:rsidR="00251E1B" w:rsidRPr="002B19C9" w:rsidTr="00251E1B">
        <w:tc>
          <w:tcPr>
            <w:tcW w:w="5228" w:type="dxa"/>
          </w:tcPr>
          <w:p w:rsidR="00251E1B" w:rsidRPr="002B19C9" w:rsidRDefault="00251E1B" w:rsidP="00251E1B">
            <w:pPr>
              <w:rPr>
                <w:rFonts w:ascii="Times New Roman" w:hAnsi="Times New Roman" w:cs="Times New Roman"/>
                <w:b/>
                <w:bCs/>
                <w:i/>
                <w:sz w:val="20"/>
                <w:szCs w:val="20"/>
              </w:rPr>
            </w:pPr>
            <w:r w:rsidRPr="002B19C9">
              <w:rPr>
                <w:rFonts w:ascii="Times New Roman" w:hAnsi="Times New Roman" w:cs="Times New Roman"/>
                <w:b/>
                <w:bCs/>
                <w:i/>
                <w:sz w:val="20"/>
                <w:szCs w:val="20"/>
              </w:rPr>
              <w:t>Strumenti</w:t>
            </w:r>
          </w:p>
          <w:p w:rsidR="00251E1B" w:rsidRPr="002B19C9" w:rsidRDefault="00251E1B" w:rsidP="00251E1B">
            <w:pPr>
              <w:rPr>
                <w:rFonts w:ascii="Times New Roman" w:hAnsi="Times New Roman" w:cs="Times New Roman"/>
                <w:b/>
                <w:bCs/>
                <w:i/>
                <w:sz w:val="20"/>
                <w:szCs w:val="20"/>
              </w:rPr>
            </w:pPr>
          </w:p>
        </w:tc>
        <w:tc>
          <w:tcPr>
            <w:tcW w:w="5228" w:type="dxa"/>
          </w:tcPr>
          <w:p w:rsidR="00251E1B" w:rsidRPr="002B19C9" w:rsidRDefault="00251E1B" w:rsidP="00251E1B">
            <w:pPr>
              <w:numPr>
                <w:ilvl w:val="0"/>
                <w:numId w:val="13"/>
              </w:numPr>
              <w:suppressAutoHyphens/>
              <w:snapToGrid w:val="0"/>
              <w:rPr>
                <w:rFonts w:ascii="Times New Roman" w:hAnsi="Times New Roman" w:cs="Times New Roman"/>
                <w:sz w:val="20"/>
                <w:szCs w:val="20"/>
              </w:rPr>
            </w:pPr>
            <w:r w:rsidRPr="002B19C9">
              <w:rPr>
                <w:rFonts w:ascii="Times New Roman" w:hAnsi="Times New Roman" w:cs="Times New Roman"/>
                <w:sz w:val="20"/>
                <w:szCs w:val="20"/>
              </w:rPr>
              <w:t>Libri di testo</w:t>
            </w:r>
          </w:p>
          <w:p w:rsidR="00251E1B" w:rsidRPr="002B19C9" w:rsidRDefault="00251E1B" w:rsidP="00251E1B">
            <w:pPr>
              <w:numPr>
                <w:ilvl w:val="0"/>
                <w:numId w:val="13"/>
              </w:numPr>
              <w:suppressAutoHyphens/>
              <w:snapToGrid w:val="0"/>
              <w:rPr>
                <w:rFonts w:ascii="Times New Roman" w:hAnsi="Times New Roman" w:cs="Times New Roman"/>
                <w:sz w:val="20"/>
                <w:szCs w:val="20"/>
              </w:rPr>
            </w:pPr>
            <w:r w:rsidRPr="002B19C9">
              <w:rPr>
                <w:rFonts w:ascii="Times New Roman" w:hAnsi="Times New Roman" w:cs="Times New Roman"/>
                <w:sz w:val="20"/>
                <w:szCs w:val="20"/>
              </w:rPr>
              <w:t>laboratoriale</w:t>
            </w:r>
          </w:p>
          <w:p w:rsidR="00251E1B" w:rsidRPr="002B19C9" w:rsidRDefault="00251E1B" w:rsidP="00251E1B">
            <w:pPr>
              <w:numPr>
                <w:ilvl w:val="0"/>
                <w:numId w:val="13"/>
              </w:numPr>
              <w:suppressAutoHyphens/>
              <w:snapToGrid w:val="0"/>
              <w:rPr>
                <w:rFonts w:ascii="Times New Roman" w:hAnsi="Times New Roman" w:cs="Times New Roman"/>
                <w:sz w:val="20"/>
                <w:szCs w:val="20"/>
              </w:rPr>
            </w:pPr>
            <w:r w:rsidRPr="002B19C9">
              <w:rPr>
                <w:rFonts w:ascii="Times New Roman" w:hAnsi="Times New Roman" w:cs="Times New Roman"/>
                <w:sz w:val="20"/>
                <w:szCs w:val="20"/>
              </w:rPr>
              <w:t>filmati</w:t>
            </w:r>
          </w:p>
          <w:p w:rsidR="00251E1B" w:rsidRDefault="00251E1B" w:rsidP="00251E1B">
            <w:pPr>
              <w:numPr>
                <w:ilvl w:val="0"/>
                <w:numId w:val="13"/>
              </w:numPr>
              <w:suppressAutoHyphens/>
              <w:snapToGrid w:val="0"/>
              <w:rPr>
                <w:rFonts w:ascii="Times New Roman" w:hAnsi="Times New Roman" w:cs="Times New Roman"/>
                <w:sz w:val="20"/>
                <w:szCs w:val="20"/>
              </w:rPr>
            </w:pPr>
            <w:r w:rsidRPr="002B19C9">
              <w:rPr>
                <w:rFonts w:ascii="Times New Roman" w:hAnsi="Times New Roman" w:cs="Times New Roman"/>
                <w:sz w:val="20"/>
                <w:szCs w:val="20"/>
              </w:rPr>
              <w:t>riviste specializzate</w:t>
            </w:r>
          </w:p>
          <w:p w:rsidR="003055BB" w:rsidRDefault="003055BB" w:rsidP="00251E1B">
            <w:pPr>
              <w:numPr>
                <w:ilvl w:val="0"/>
                <w:numId w:val="13"/>
              </w:numPr>
              <w:suppressAutoHyphens/>
              <w:snapToGrid w:val="0"/>
              <w:rPr>
                <w:rFonts w:ascii="Times New Roman" w:hAnsi="Times New Roman" w:cs="Times New Roman"/>
                <w:sz w:val="20"/>
                <w:szCs w:val="20"/>
              </w:rPr>
            </w:pPr>
            <w:r>
              <w:rPr>
                <w:rFonts w:ascii="Times New Roman" w:hAnsi="Times New Roman" w:cs="Times New Roman"/>
                <w:sz w:val="20"/>
                <w:szCs w:val="20"/>
              </w:rPr>
              <w:t>visite guidate</w:t>
            </w:r>
          </w:p>
          <w:p w:rsidR="003055BB" w:rsidRPr="002B19C9" w:rsidRDefault="003055BB" w:rsidP="00251E1B">
            <w:pPr>
              <w:numPr>
                <w:ilvl w:val="0"/>
                <w:numId w:val="13"/>
              </w:numPr>
              <w:suppressAutoHyphens/>
              <w:snapToGrid w:val="0"/>
              <w:rPr>
                <w:rFonts w:ascii="Times New Roman" w:hAnsi="Times New Roman" w:cs="Times New Roman"/>
                <w:sz w:val="20"/>
                <w:szCs w:val="20"/>
              </w:rPr>
            </w:pPr>
            <w:r>
              <w:rPr>
                <w:rFonts w:ascii="Times New Roman" w:hAnsi="Times New Roman" w:cs="Times New Roman"/>
                <w:sz w:val="20"/>
                <w:szCs w:val="20"/>
              </w:rPr>
              <w:t>dispense</w:t>
            </w:r>
          </w:p>
        </w:tc>
      </w:tr>
      <w:tr w:rsidR="00251E1B" w:rsidRPr="002B19C9" w:rsidTr="00251E1B">
        <w:tc>
          <w:tcPr>
            <w:tcW w:w="5228" w:type="dxa"/>
          </w:tcPr>
          <w:p w:rsidR="00251E1B" w:rsidRPr="002B19C9" w:rsidRDefault="00251E1B" w:rsidP="00251E1B">
            <w:pPr>
              <w:rPr>
                <w:rFonts w:ascii="Times New Roman" w:hAnsi="Times New Roman" w:cs="Times New Roman"/>
                <w:b/>
                <w:bCs/>
                <w:i/>
                <w:sz w:val="20"/>
                <w:szCs w:val="20"/>
              </w:rPr>
            </w:pPr>
            <w:r w:rsidRPr="002B19C9">
              <w:rPr>
                <w:rFonts w:ascii="Times New Roman" w:hAnsi="Times New Roman" w:cs="Times New Roman"/>
                <w:b/>
                <w:bCs/>
                <w:i/>
                <w:sz w:val="20"/>
                <w:szCs w:val="20"/>
              </w:rPr>
              <w:t>Valutazione</w:t>
            </w:r>
          </w:p>
          <w:p w:rsidR="00251E1B" w:rsidRPr="002B19C9" w:rsidRDefault="00251E1B" w:rsidP="00251E1B">
            <w:pPr>
              <w:rPr>
                <w:rFonts w:ascii="Times New Roman" w:hAnsi="Times New Roman" w:cs="Times New Roman"/>
                <w:b/>
                <w:bCs/>
                <w:i/>
                <w:sz w:val="20"/>
                <w:szCs w:val="20"/>
              </w:rPr>
            </w:pPr>
          </w:p>
          <w:p w:rsidR="00251E1B" w:rsidRPr="002B19C9" w:rsidRDefault="00251E1B" w:rsidP="00251E1B">
            <w:pPr>
              <w:rPr>
                <w:rFonts w:ascii="Times New Roman" w:hAnsi="Times New Roman" w:cs="Times New Roman"/>
                <w:b/>
                <w:bCs/>
                <w:i/>
                <w:sz w:val="20"/>
                <w:szCs w:val="20"/>
              </w:rPr>
            </w:pPr>
          </w:p>
        </w:tc>
        <w:tc>
          <w:tcPr>
            <w:tcW w:w="5228" w:type="dxa"/>
          </w:tcPr>
          <w:p w:rsidR="00251E1B" w:rsidRPr="002B19C9" w:rsidRDefault="00251E1B" w:rsidP="00251E1B">
            <w:pPr>
              <w:numPr>
                <w:ilvl w:val="0"/>
                <w:numId w:val="14"/>
              </w:numPr>
              <w:suppressAutoHyphens/>
              <w:snapToGrid w:val="0"/>
              <w:rPr>
                <w:rFonts w:ascii="Times New Roman" w:hAnsi="Times New Roman" w:cs="Times New Roman"/>
                <w:sz w:val="20"/>
                <w:szCs w:val="20"/>
              </w:rPr>
            </w:pPr>
            <w:r w:rsidRPr="002B19C9">
              <w:rPr>
                <w:rFonts w:ascii="Times New Roman" w:hAnsi="Times New Roman" w:cs="Times New Roman"/>
                <w:sz w:val="20"/>
                <w:szCs w:val="20"/>
              </w:rPr>
              <w:t>autovalutazione degli alunni</w:t>
            </w:r>
          </w:p>
          <w:p w:rsidR="00251E1B" w:rsidRPr="002B19C9" w:rsidRDefault="00251E1B" w:rsidP="00251E1B">
            <w:pPr>
              <w:numPr>
                <w:ilvl w:val="0"/>
                <w:numId w:val="14"/>
              </w:numPr>
              <w:suppressAutoHyphens/>
              <w:snapToGrid w:val="0"/>
              <w:rPr>
                <w:rFonts w:ascii="Times New Roman" w:hAnsi="Times New Roman" w:cs="Times New Roman"/>
                <w:sz w:val="20"/>
                <w:szCs w:val="20"/>
              </w:rPr>
            </w:pPr>
            <w:r w:rsidRPr="002B19C9">
              <w:rPr>
                <w:rFonts w:ascii="Times New Roman" w:hAnsi="Times New Roman" w:cs="Times New Roman"/>
                <w:sz w:val="20"/>
                <w:szCs w:val="20"/>
              </w:rPr>
              <w:t>prove semi-strutturate delle conoscenze</w:t>
            </w:r>
          </w:p>
          <w:p w:rsidR="00251E1B" w:rsidRPr="002B19C9" w:rsidRDefault="00251E1B" w:rsidP="00251E1B">
            <w:pPr>
              <w:numPr>
                <w:ilvl w:val="0"/>
                <w:numId w:val="14"/>
              </w:numPr>
              <w:suppressAutoHyphens/>
              <w:snapToGrid w:val="0"/>
              <w:rPr>
                <w:rFonts w:ascii="Times New Roman" w:hAnsi="Times New Roman" w:cs="Times New Roman"/>
              </w:rPr>
            </w:pPr>
            <w:r w:rsidRPr="002B19C9">
              <w:rPr>
                <w:rFonts w:ascii="Times New Roman" w:hAnsi="Times New Roman" w:cs="Times New Roman"/>
                <w:sz w:val="20"/>
                <w:szCs w:val="20"/>
              </w:rPr>
              <w:t xml:space="preserve">prova pratica </w:t>
            </w:r>
          </w:p>
        </w:tc>
      </w:tr>
    </w:tbl>
    <w:p w:rsidR="00251E1B" w:rsidRPr="00437F86" w:rsidRDefault="00251E1B" w:rsidP="00540A8E">
      <w:pPr>
        <w:jc w:val="center"/>
        <w:rPr>
          <w:rFonts w:ascii="Times New Roman" w:hAnsi="Times New Roman" w:cs="Times New Roman"/>
          <w:b/>
          <w:lang w:eastAsia="it-IT"/>
        </w:rPr>
      </w:pPr>
      <w:r w:rsidRPr="00437F86">
        <w:rPr>
          <w:rFonts w:ascii="Times New Roman" w:hAnsi="Times New Roman" w:cs="Times New Roman"/>
          <w:b/>
          <w:lang w:eastAsia="it-IT"/>
        </w:rPr>
        <w:lastRenderedPageBreak/>
        <w:t>SPECIFICAZIONE DELLE FASI</w:t>
      </w:r>
    </w:p>
    <w:p w:rsidR="00251E1B" w:rsidRPr="00437F86" w:rsidRDefault="00251E1B" w:rsidP="00251E1B">
      <w:pPr>
        <w:jc w:val="center"/>
        <w:rPr>
          <w:rFonts w:ascii="Times New Roman" w:hAnsi="Times New Roman" w:cs="Times New Roman"/>
          <w:lang w:eastAsia="it-IT"/>
        </w:rPr>
      </w:pPr>
      <w:r w:rsidRPr="00437F86">
        <w:rPr>
          <w:rFonts w:ascii="Times New Roman" w:hAnsi="Times New Roman" w:cs="Times New Roman"/>
          <w:lang w:eastAsia="it-IT"/>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52"/>
        <w:gridCol w:w="2328"/>
        <w:gridCol w:w="1870"/>
        <w:gridCol w:w="2154"/>
        <w:gridCol w:w="1585"/>
        <w:gridCol w:w="1867"/>
      </w:tblGrid>
      <w:tr w:rsidR="009F6839" w:rsidRPr="002B19C9" w:rsidTr="008F5B0C">
        <w:trPr>
          <w:trHeight w:val="380"/>
        </w:trPr>
        <w:tc>
          <w:tcPr>
            <w:tcW w:w="312" w:type="pct"/>
            <w:tcBorders>
              <w:top w:val="single" w:sz="4" w:space="0" w:color="auto"/>
              <w:left w:val="single" w:sz="4" w:space="0" w:color="auto"/>
              <w:bottom w:val="single" w:sz="4" w:space="0" w:color="auto"/>
              <w:right w:val="single" w:sz="4" w:space="0" w:color="auto"/>
            </w:tcBorders>
            <w:shd w:val="clear" w:color="auto" w:fill="92D050"/>
          </w:tcPr>
          <w:p w:rsidR="00251E1B" w:rsidRPr="00437F86" w:rsidRDefault="00251E1B" w:rsidP="00A4795F">
            <w:pPr>
              <w:jc w:val="center"/>
              <w:rPr>
                <w:rFonts w:ascii="Times New Roman" w:hAnsi="Times New Roman" w:cs="Times New Roman"/>
                <w:b/>
                <w:lang w:eastAsia="it-IT"/>
              </w:rPr>
            </w:pPr>
            <w:r w:rsidRPr="00437F86">
              <w:rPr>
                <w:rFonts w:ascii="Times New Roman" w:hAnsi="Times New Roman" w:cs="Times New Roman"/>
                <w:b/>
                <w:lang w:eastAsia="it-IT"/>
              </w:rPr>
              <w:t>Fasi</w:t>
            </w:r>
          </w:p>
        </w:tc>
        <w:tc>
          <w:tcPr>
            <w:tcW w:w="1113" w:type="pct"/>
            <w:tcBorders>
              <w:top w:val="single" w:sz="4" w:space="0" w:color="auto"/>
              <w:left w:val="single" w:sz="4" w:space="0" w:color="auto"/>
              <w:bottom w:val="single" w:sz="4" w:space="0" w:color="auto"/>
              <w:right w:val="single" w:sz="4" w:space="0" w:color="auto"/>
            </w:tcBorders>
            <w:shd w:val="clear" w:color="auto" w:fill="92D050"/>
          </w:tcPr>
          <w:p w:rsidR="00251E1B" w:rsidRPr="00437F86" w:rsidRDefault="00251E1B" w:rsidP="00A4795F">
            <w:pPr>
              <w:jc w:val="center"/>
              <w:rPr>
                <w:rFonts w:ascii="Times New Roman" w:hAnsi="Times New Roman" w:cs="Times New Roman"/>
                <w:b/>
                <w:lang w:eastAsia="it-IT"/>
              </w:rPr>
            </w:pPr>
            <w:r w:rsidRPr="00437F86">
              <w:rPr>
                <w:rFonts w:ascii="Times New Roman" w:hAnsi="Times New Roman" w:cs="Times New Roman"/>
                <w:b/>
                <w:lang w:eastAsia="it-IT"/>
              </w:rPr>
              <w:t xml:space="preserve">Attività </w:t>
            </w:r>
          </w:p>
        </w:tc>
        <w:tc>
          <w:tcPr>
            <w:tcW w:w="894" w:type="pct"/>
            <w:tcBorders>
              <w:top w:val="single" w:sz="4" w:space="0" w:color="auto"/>
              <w:left w:val="single" w:sz="4" w:space="0" w:color="auto"/>
              <w:bottom w:val="single" w:sz="4" w:space="0" w:color="auto"/>
              <w:right w:val="single" w:sz="4" w:space="0" w:color="auto"/>
            </w:tcBorders>
            <w:shd w:val="clear" w:color="auto" w:fill="92D050"/>
          </w:tcPr>
          <w:p w:rsidR="00251E1B" w:rsidRPr="00437F86" w:rsidRDefault="00251E1B" w:rsidP="00A4795F">
            <w:pPr>
              <w:jc w:val="center"/>
              <w:rPr>
                <w:rFonts w:ascii="Times New Roman" w:hAnsi="Times New Roman" w:cs="Times New Roman"/>
                <w:b/>
                <w:lang w:eastAsia="it-IT"/>
              </w:rPr>
            </w:pPr>
            <w:r w:rsidRPr="00437F86">
              <w:rPr>
                <w:rFonts w:ascii="Times New Roman" w:hAnsi="Times New Roman" w:cs="Times New Roman"/>
                <w:b/>
                <w:lang w:eastAsia="it-IT"/>
              </w:rPr>
              <w:t xml:space="preserve">Strumenti </w:t>
            </w:r>
          </w:p>
        </w:tc>
        <w:tc>
          <w:tcPr>
            <w:tcW w:w="1030" w:type="pct"/>
            <w:tcBorders>
              <w:top w:val="single" w:sz="4" w:space="0" w:color="auto"/>
              <w:left w:val="single" w:sz="4" w:space="0" w:color="auto"/>
              <w:bottom w:val="single" w:sz="4" w:space="0" w:color="auto"/>
              <w:right w:val="single" w:sz="4" w:space="0" w:color="auto"/>
            </w:tcBorders>
            <w:shd w:val="clear" w:color="auto" w:fill="92D050"/>
          </w:tcPr>
          <w:p w:rsidR="00251E1B" w:rsidRPr="00437F86" w:rsidRDefault="00251E1B" w:rsidP="00A4795F">
            <w:pPr>
              <w:jc w:val="center"/>
              <w:rPr>
                <w:rFonts w:ascii="Times New Roman" w:hAnsi="Times New Roman" w:cs="Times New Roman"/>
                <w:b/>
                <w:lang w:eastAsia="it-IT"/>
              </w:rPr>
            </w:pPr>
            <w:r w:rsidRPr="00437F86">
              <w:rPr>
                <w:rFonts w:ascii="Times New Roman" w:hAnsi="Times New Roman" w:cs="Times New Roman"/>
                <w:b/>
                <w:lang w:eastAsia="it-IT"/>
              </w:rPr>
              <w:t xml:space="preserve">Esiti </w:t>
            </w:r>
          </w:p>
        </w:tc>
        <w:tc>
          <w:tcPr>
            <w:tcW w:w="758" w:type="pct"/>
            <w:tcBorders>
              <w:top w:val="single" w:sz="4" w:space="0" w:color="auto"/>
              <w:left w:val="single" w:sz="4" w:space="0" w:color="auto"/>
              <w:bottom w:val="single" w:sz="4" w:space="0" w:color="auto"/>
              <w:right w:val="single" w:sz="4" w:space="0" w:color="auto"/>
            </w:tcBorders>
            <w:shd w:val="clear" w:color="auto" w:fill="92D050"/>
          </w:tcPr>
          <w:p w:rsidR="00251E1B" w:rsidRPr="00437F86" w:rsidRDefault="00251E1B" w:rsidP="00A4795F">
            <w:pPr>
              <w:jc w:val="center"/>
              <w:rPr>
                <w:rFonts w:ascii="Times New Roman" w:hAnsi="Times New Roman" w:cs="Times New Roman"/>
                <w:b/>
                <w:lang w:eastAsia="it-IT"/>
              </w:rPr>
            </w:pPr>
            <w:r w:rsidRPr="00437F86">
              <w:rPr>
                <w:rFonts w:ascii="Times New Roman" w:hAnsi="Times New Roman" w:cs="Times New Roman"/>
                <w:b/>
                <w:lang w:eastAsia="it-IT"/>
              </w:rPr>
              <w:t>Tempi</w:t>
            </w:r>
          </w:p>
        </w:tc>
        <w:tc>
          <w:tcPr>
            <w:tcW w:w="893" w:type="pct"/>
            <w:tcBorders>
              <w:top w:val="single" w:sz="4" w:space="0" w:color="auto"/>
              <w:left w:val="single" w:sz="4" w:space="0" w:color="auto"/>
              <w:bottom w:val="single" w:sz="4" w:space="0" w:color="auto"/>
              <w:right w:val="single" w:sz="4" w:space="0" w:color="auto"/>
            </w:tcBorders>
            <w:shd w:val="clear" w:color="auto" w:fill="92D050"/>
          </w:tcPr>
          <w:p w:rsidR="00251E1B" w:rsidRPr="00437F86" w:rsidRDefault="00251E1B" w:rsidP="00A4795F">
            <w:pPr>
              <w:jc w:val="center"/>
              <w:rPr>
                <w:rFonts w:ascii="Times New Roman" w:hAnsi="Times New Roman" w:cs="Times New Roman"/>
                <w:b/>
                <w:lang w:eastAsia="it-IT"/>
              </w:rPr>
            </w:pPr>
            <w:r w:rsidRPr="00437F86">
              <w:rPr>
                <w:rFonts w:ascii="Times New Roman" w:hAnsi="Times New Roman" w:cs="Times New Roman"/>
                <w:b/>
                <w:lang w:eastAsia="it-IT"/>
              </w:rPr>
              <w:t xml:space="preserve">Valutazione </w:t>
            </w:r>
          </w:p>
        </w:tc>
      </w:tr>
      <w:tr w:rsidR="008716A2" w:rsidRPr="002B19C9" w:rsidTr="008F5B0C">
        <w:trPr>
          <w:trHeight w:val="380"/>
        </w:trPr>
        <w:tc>
          <w:tcPr>
            <w:tcW w:w="312" w:type="pct"/>
            <w:tcBorders>
              <w:top w:val="single" w:sz="4" w:space="0" w:color="auto"/>
              <w:left w:val="single" w:sz="4" w:space="0" w:color="auto"/>
              <w:bottom w:val="single" w:sz="4" w:space="0" w:color="auto"/>
              <w:right w:val="single" w:sz="4" w:space="0" w:color="auto"/>
            </w:tcBorders>
            <w:shd w:val="clear" w:color="auto" w:fill="92D050"/>
          </w:tcPr>
          <w:p w:rsidR="00251E1B" w:rsidRPr="00437F86" w:rsidRDefault="00251E1B" w:rsidP="00A4795F">
            <w:pPr>
              <w:jc w:val="center"/>
              <w:rPr>
                <w:rFonts w:ascii="Times New Roman" w:hAnsi="Times New Roman" w:cs="Times New Roman"/>
                <w:b/>
                <w:lang w:eastAsia="it-IT"/>
              </w:rPr>
            </w:pPr>
            <w:r w:rsidRPr="00437F86">
              <w:rPr>
                <w:rFonts w:ascii="Times New Roman" w:hAnsi="Times New Roman" w:cs="Times New Roman"/>
                <w:b/>
                <w:lang w:eastAsia="it-IT"/>
              </w:rPr>
              <w:t>1</w:t>
            </w:r>
          </w:p>
        </w:tc>
        <w:tc>
          <w:tcPr>
            <w:tcW w:w="1113" w:type="pct"/>
            <w:tcBorders>
              <w:top w:val="single" w:sz="4" w:space="0" w:color="auto"/>
              <w:left w:val="single" w:sz="4" w:space="0" w:color="auto"/>
              <w:bottom w:val="single" w:sz="4" w:space="0" w:color="auto"/>
              <w:right w:val="single" w:sz="4" w:space="0" w:color="auto"/>
            </w:tcBorders>
          </w:tcPr>
          <w:p w:rsidR="00251E1B" w:rsidRPr="00437F86" w:rsidRDefault="008B5C5A" w:rsidP="00BD65D5">
            <w:pPr>
              <w:rPr>
                <w:rFonts w:ascii="Times New Roman" w:hAnsi="Times New Roman" w:cs="Times New Roman"/>
                <w:b/>
                <w:lang w:eastAsia="it-IT"/>
              </w:rPr>
            </w:pPr>
            <w:r w:rsidRPr="002B19C9">
              <w:rPr>
                <w:rFonts w:ascii="Times New Roman" w:hAnsi="Times New Roman" w:cs="Times New Roman"/>
                <w:b/>
              </w:rPr>
              <w:t xml:space="preserve">Presentazione dell‘UDA, organizzazione del lavoro, suddivisione in gruppi con distribuzione dei compiti </w:t>
            </w:r>
          </w:p>
        </w:tc>
        <w:tc>
          <w:tcPr>
            <w:tcW w:w="894" w:type="pct"/>
            <w:tcBorders>
              <w:top w:val="single" w:sz="4" w:space="0" w:color="auto"/>
              <w:left w:val="single" w:sz="4" w:space="0" w:color="auto"/>
              <w:bottom w:val="single" w:sz="4" w:space="0" w:color="auto"/>
              <w:right w:val="single" w:sz="4" w:space="0" w:color="auto"/>
            </w:tcBorders>
          </w:tcPr>
          <w:p w:rsidR="00E62D26" w:rsidRPr="002B19C9" w:rsidRDefault="00251E1B" w:rsidP="00E62D26">
            <w:pPr>
              <w:spacing w:after="0"/>
              <w:rPr>
                <w:rFonts w:ascii="Times New Roman" w:hAnsi="Times New Roman" w:cs="Times New Roman"/>
                <w:lang w:eastAsia="it-IT"/>
              </w:rPr>
            </w:pPr>
            <w:r w:rsidRPr="00437F86">
              <w:rPr>
                <w:rFonts w:ascii="Times New Roman" w:hAnsi="Times New Roman" w:cs="Times New Roman"/>
                <w:lang w:eastAsia="it-IT"/>
              </w:rPr>
              <w:t>Scheda</w:t>
            </w:r>
            <w:r w:rsidR="00E62D26" w:rsidRPr="002B19C9">
              <w:rPr>
                <w:rFonts w:ascii="Times New Roman" w:hAnsi="Times New Roman" w:cs="Times New Roman"/>
                <w:lang w:eastAsia="it-IT"/>
              </w:rPr>
              <w:t xml:space="preserve">. </w:t>
            </w:r>
          </w:p>
          <w:p w:rsidR="00251E1B" w:rsidRPr="00437F86" w:rsidRDefault="00251E1B" w:rsidP="00E62D26">
            <w:pPr>
              <w:spacing w:after="0"/>
              <w:rPr>
                <w:rFonts w:ascii="Times New Roman" w:hAnsi="Times New Roman" w:cs="Times New Roman"/>
                <w:lang w:eastAsia="it-IT"/>
              </w:rPr>
            </w:pPr>
            <w:r w:rsidRPr="00437F86">
              <w:rPr>
                <w:rFonts w:ascii="Times New Roman" w:hAnsi="Times New Roman" w:cs="Times New Roman"/>
                <w:lang w:eastAsia="it-IT"/>
              </w:rPr>
              <w:t>“consegna agli studenti”</w:t>
            </w:r>
          </w:p>
        </w:tc>
        <w:tc>
          <w:tcPr>
            <w:tcW w:w="1030" w:type="pct"/>
            <w:tcBorders>
              <w:top w:val="single" w:sz="4" w:space="0" w:color="auto"/>
              <w:left w:val="single" w:sz="4" w:space="0" w:color="auto"/>
              <w:bottom w:val="single" w:sz="4" w:space="0" w:color="auto"/>
              <w:right w:val="single" w:sz="4" w:space="0" w:color="auto"/>
            </w:tcBorders>
          </w:tcPr>
          <w:p w:rsidR="00251E1B" w:rsidRPr="00437F86" w:rsidRDefault="00E62D26" w:rsidP="00E62D26">
            <w:pPr>
              <w:rPr>
                <w:rFonts w:ascii="Times New Roman" w:hAnsi="Times New Roman" w:cs="Times New Roman"/>
                <w:lang w:eastAsia="it-IT"/>
              </w:rPr>
            </w:pPr>
            <w:r w:rsidRPr="002B19C9">
              <w:rPr>
                <w:rFonts w:ascii="Times New Roman" w:hAnsi="Times New Roman" w:cs="Times New Roman"/>
              </w:rPr>
              <w:t xml:space="preserve">Condivisione del progetto e degli obiettivi. </w:t>
            </w:r>
            <w:r w:rsidR="00251E1B" w:rsidRPr="00437F86">
              <w:rPr>
                <w:rFonts w:ascii="Times New Roman" w:hAnsi="Times New Roman" w:cs="Times New Roman"/>
                <w:lang w:eastAsia="it-IT"/>
              </w:rPr>
              <w:t>Motivare il gruppo classe</w:t>
            </w:r>
          </w:p>
        </w:tc>
        <w:tc>
          <w:tcPr>
            <w:tcW w:w="758" w:type="pct"/>
            <w:tcBorders>
              <w:top w:val="single" w:sz="4" w:space="0" w:color="auto"/>
              <w:left w:val="single" w:sz="4" w:space="0" w:color="auto"/>
              <w:bottom w:val="single" w:sz="4" w:space="0" w:color="auto"/>
              <w:right w:val="single" w:sz="4" w:space="0" w:color="auto"/>
            </w:tcBorders>
          </w:tcPr>
          <w:p w:rsidR="00251E1B" w:rsidRPr="00437F86" w:rsidRDefault="009F6839" w:rsidP="00BD65D5">
            <w:pPr>
              <w:rPr>
                <w:rFonts w:ascii="Times New Roman" w:hAnsi="Times New Roman" w:cs="Times New Roman"/>
                <w:lang w:eastAsia="it-IT"/>
              </w:rPr>
            </w:pPr>
            <w:r w:rsidRPr="002B19C9">
              <w:rPr>
                <w:rFonts w:ascii="Times New Roman" w:hAnsi="Times New Roman" w:cs="Times New Roman"/>
                <w:lang w:eastAsia="it-IT"/>
              </w:rPr>
              <w:t>2</w:t>
            </w:r>
            <w:r w:rsidR="002809D9">
              <w:rPr>
                <w:rFonts w:ascii="Times New Roman" w:hAnsi="Times New Roman" w:cs="Times New Roman"/>
                <w:lang w:eastAsia="it-IT"/>
              </w:rPr>
              <w:t xml:space="preserve"> </w:t>
            </w:r>
            <w:r w:rsidR="00E62D26" w:rsidRPr="002B19C9">
              <w:rPr>
                <w:rFonts w:ascii="Times New Roman" w:hAnsi="Times New Roman" w:cs="Times New Roman"/>
                <w:lang w:eastAsia="it-IT"/>
              </w:rPr>
              <w:t>h</w:t>
            </w:r>
            <w:r w:rsidR="00251E1B" w:rsidRPr="00437F86">
              <w:rPr>
                <w:rFonts w:ascii="Times New Roman" w:hAnsi="Times New Roman" w:cs="Times New Roman"/>
                <w:lang w:eastAsia="it-IT"/>
              </w:rPr>
              <w:t xml:space="preserve"> </w:t>
            </w:r>
            <w:r w:rsidR="008716A2" w:rsidRPr="002B19C9">
              <w:rPr>
                <w:rFonts w:ascii="Times New Roman" w:hAnsi="Times New Roman" w:cs="Times New Roman"/>
                <w:lang w:eastAsia="it-IT"/>
              </w:rPr>
              <w:t>docente tecnico pratico di pasticceria</w:t>
            </w:r>
          </w:p>
        </w:tc>
        <w:tc>
          <w:tcPr>
            <w:tcW w:w="893" w:type="pct"/>
            <w:tcBorders>
              <w:top w:val="single" w:sz="4" w:space="0" w:color="auto"/>
              <w:left w:val="single" w:sz="4" w:space="0" w:color="auto"/>
              <w:bottom w:val="single" w:sz="4" w:space="0" w:color="auto"/>
              <w:right w:val="single" w:sz="4" w:space="0" w:color="auto"/>
            </w:tcBorders>
          </w:tcPr>
          <w:p w:rsidR="00251E1B" w:rsidRPr="00437F86" w:rsidRDefault="00E62D26" w:rsidP="00A4795F">
            <w:pPr>
              <w:jc w:val="center"/>
              <w:rPr>
                <w:rFonts w:ascii="Times New Roman" w:hAnsi="Times New Roman" w:cs="Times New Roman"/>
                <w:lang w:eastAsia="it-IT"/>
              </w:rPr>
            </w:pPr>
            <w:r w:rsidRPr="002B19C9">
              <w:rPr>
                <w:rFonts w:ascii="Times New Roman" w:hAnsi="Times New Roman" w:cs="Times New Roman"/>
              </w:rPr>
              <w:t xml:space="preserve">Feedback interesse dimostrato </w:t>
            </w:r>
          </w:p>
        </w:tc>
      </w:tr>
      <w:tr w:rsidR="008716A2" w:rsidRPr="002B19C9" w:rsidTr="00D9422A">
        <w:trPr>
          <w:trHeight w:val="3546"/>
        </w:trPr>
        <w:tc>
          <w:tcPr>
            <w:tcW w:w="312" w:type="pct"/>
            <w:tcBorders>
              <w:top w:val="single" w:sz="4" w:space="0" w:color="auto"/>
              <w:left w:val="single" w:sz="4" w:space="0" w:color="auto"/>
              <w:bottom w:val="single" w:sz="4" w:space="0" w:color="auto"/>
              <w:right w:val="single" w:sz="4" w:space="0" w:color="auto"/>
            </w:tcBorders>
            <w:shd w:val="clear" w:color="auto" w:fill="92D050"/>
          </w:tcPr>
          <w:p w:rsidR="00251E1B" w:rsidRPr="00437F86" w:rsidRDefault="00251E1B" w:rsidP="00A4795F">
            <w:pPr>
              <w:jc w:val="center"/>
              <w:rPr>
                <w:rFonts w:ascii="Times New Roman" w:hAnsi="Times New Roman" w:cs="Times New Roman"/>
                <w:b/>
                <w:lang w:eastAsia="it-IT"/>
              </w:rPr>
            </w:pPr>
            <w:r w:rsidRPr="00437F86">
              <w:rPr>
                <w:rFonts w:ascii="Times New Roman" w:hAnsi="Times New Roman" w:cs="Times New Roman"/>
                <w:b/>
                <w:lang w:eastAsia="it-IT"/>
              </w:rPr>
              <w:t>2</w:t>
            </w:r>
          </w:p>
        </w:tc>
        <w:tc>
          <w:tcPr>
            <w:tcW w:w="1113" w:type="pct"/>
            <w:tcBorders>
              <w:top w:val="single" w:sz="4" w:space="0" w:color="auto"/>
              <w:left w:val="single" w:sz="4" w:space="0" w:color="auto"/>
              <w:bottom w:val="single" w:sz="4" w:space="0" w:color="auto"/>
              <w:right w:val="single" w:sz="4" w:space="0" w:color="auto"/>
            </w:tcBorders>
          </w:tcPr>
          <w:p w:rsidR="00251E1B" w:rsidRPr="00437F86" w:rsidRDefault="00E62D26" w:rsidP="00A4795F">
            <w:pPr>
              <w:rPr>
                <w:rFonts w:ascii="Times New Roman" w:hAnsi="Times New Roman" w:cs="Times New Roman"/>
                <w:b/>
                <w:lang w:eastAsia="it-IT"/>
              </w:rPr>
            </w:pPr>
            <w:r w:rsidRPr="002B19C9">
              <w:rPr>
                <w:rFonts w:ascii="Times New Roman" w:hAnsi="Times New Roman" w:cs="Times New Roman"/>
                <w:b/>
              </w:rPr>
              <w:t xml:space="preserve">Realizzazione delle attività preparatorie (consulenze esterne, visite guidate, indagini documentali e territoriali) </w:t>
            </w:r>
          </w:p>
          <w:p w:rsidR="00251E1B" w:rsidRPr="00437F86" w:rsidRDefault="00251E1B" w:rsidP="00A4795F">
            <w:pPr>
              <w:rPr>
                <w:rFonts w:ascii="Times New Roman" w:hAnsi="Times New Roman" w:cs="Times New Roman"/>
                <w:b/>
                <w:lang w:eastAsia="it-IT"/>
              </w:rPr>
            </w:pPr>
          </w:p>
          <w:p w:rsidR="00251E1B" w:rsidRPr="00437F86" w:rsidRDefault="00251E1B" w:rsidP="00A4795F">
            <w:pPr>
              <w:rPr>
                <w:rFonts w:ascii="Times New Roman" w:hAnsi="Times New Roman" w:cs="Times New Roman"/>
                <w:b/>
                <w:lang w:eastAsia="it-IT"/>
              </w:rPr>
            </w:pPr>
          </w:p>
        </w:tc>
        <w:tc>
          <w:tcPr>
            <w:tcW w:w="894" w:type="pct"/>
            <w:tcBorders>
              <w:top w:val="single" w:sz="4" w:space="0" w:color="auto"/>
              <w:left w:val="single" w:sz="4" w:space="0" w:color="auto"/>
              <w:bottom w:val="single" w:sz="4" w:space="0" w:color="auto"/>
              <w:right w:val="single" w:sz="4" w:space="0" w:color="auto"/>
            </w:tcBorders>
          </w:tcPr>
          <w:p w:rsidR="00251E1B" w:rsidRPr="00437F86" w:rsidRDefault="00251E1B" w:rsidP="00A4795F">
            <w:pPr>
              <w:rPr>
                <w:rFonts w:ascii="Times New Roman" w:hAnsi="Times New Roman" w:cs="Times New Roman"/>
                <w:lang w:eastAsia="it-IT"/>
              </w:rPr>
            </w:pPr>
            <w:r w:rsidRPr="00437F86">
              <w:rPr>
                <w:rFonts w:ascii="Times New Roman" w:hAnsi="Times New Roman" w:cs="Times New Roman"/>
                <w:lang w:eastAsia="it-IT"/>
              </w:rPr>
              <w:t>Aula, libro di testo, fotocopie di materiale informativo, appunti vari da parte del docente</w:t>
            </w:r>
            <w:r w:rsidR="00E62D26" w:rsidRPr="002B19C9">
              <w:rPr>
                <w:rFonts w:ascii="Times New Roman" w:hAnsi="Times New Roman" w:cs="Times New Roman"/>
                <w:lang w:eastAsia="it-IT"/>
              </w:rPr>
              <w:t xml:space="preserve">. </w:t>
            </w:r>
            <w:r w:rsidR="003E5368">
              <w:rPr>
                <w:rFonts w:ascii="Times New Roman" w:hAnsi="Times New Roman" w:cs="Times New Roman"/>
                <w:lang w:eastAsia="it-IT"/>
              </w:rPr>
              <w:t xml:space="preserve">Visite presso strutture di gelateria artigianale e industriale. </w:t>
            </w:r>
            <w:r w:rsidR="003E5368" w:rsidRPr="00960914">
              <w:rPr>
                <w:rFonts w:ascii="Times New Roman" w:hAnsi="Times New Roman" w:cs="Times New Roman"/>
                <w:b/>
                <w:lang w:eastAsia="it-IT"/>
              </w:rPr>
              <w:t>Visita presso il SIGEP di Rimini</w:t>
            </w:r>
          </w:p>
        </w:tc>
        <w:tc>
          <w:tcPr>
            <w:tcW w:w="1030" w:type="pct"/>
            <w:tcBorders>
              <w:top w:val="single" w:sz="4" w:space="0" w:color="auto"/>
              <w:left w:val="single" w:sz="4" w:space="0" w:color="auto"/>
              <w:bottom w:val="single" w:sz="4" w:space="0" w:color="auto"/>
              <w:right w:val="single" w:sz="4" w:space="0" w:color="auto"/>
            </w:tcBorders>
          </w:tcPr>
          <w:p w:rsidR="00251E1B" w:rsidRPr="00437F86" w:rsidRDefault="00251E1B" w:rsidP="00A4795F">
            <w:pPr>
              <w:rPr>
                <w:rFonts w:ascii="Times New Roman" w:hAnsi="Times New Roman" w:cs="Times New Roman"/>
                <w:lang w:eastAsia="it-IT"/>
              </w:rPr>
            </w:pPr>
            <w:r w:rsidRPr="00437F86">
              <w:rPr>
                <w:rFonts w:ascii="Times New Roman" w:hAnsi="Times New Roman" w:cs="Times New Roman"/>
                <w:lang w:eastAsia="it-IT"/>
              </w:rPr>
              <w:t>Implementare l</w:t>
            </w:r>
            <w:r w:rsidR="00E62D26" w:rsidRPr="002B19C9">
              <w:rPr>
                <w:rFonts w:ascii="Times New Roman" w:hAnsi="Times New Roman" w:cs="Times New Roman"/>
                <w:lang w:eastAsia="it-IT"/>
              </w:rPr>
              <w:t>e</w:t>
            </w:r>
            <w:r w:rsidRPr="00437F86">
              <w:rPr>
                <w:rFonts w:ascii="Times New Roman" w:hAnsi="Times New Roman" w:cs="Times New Roman"/>
                <w:lang w:eastAsia="it-IT"/>
              </w:rPr>
              <w:t xml:space="preserve"> conoscenze attraverso esempi </w:t>
            </w:r>
            <w:r w:rsidR="00E62D26" w:rsidRPr="002B19C9">
              <w:rPr>
                <w:rFonts w:ascii="Times New Roman" w:hAnsi="Times New Roman" w:cs="Times New Roman"/>
                <w:lang w:eastAsia="it-IT"/>
              </w:rPr>
              <w:t>diretti</w:t>
            </w:r>
            <w:r w:rsidRPr="00437F86">
              <w:rPr>
                <w:rFonts w:ascii="Times New Roman" w:hAnsi="Times New Roman" w:cs="Times New Roman"/>
                <w:lang w:eastAsia="it-IT"/>
              </w:rPr>
              <w:t xml:space="preserve"> derivati dalla pratica quotidiana </w:t>
            </w:r>
            <w:r w:rsidR="00E62D26" w:rsidRPr="002B19C9">
              <w:rPr>
                <w:rFonts w:ascii="Times New Roman" w:hAnsi="Times New Roman" w:cs="Times New Roman"/>
                <w:lang w:eastAsia="it-IT"/>
              </w:rPr>
              <w:t xml:space="preserve">e dalle ricerche effettuate presso le </w:t>
            </w:r>
            <w:r w:rsidR="003E5368">
              <w:rPr>
                <w:rFonts w:ascii="Times New Roman" w:hAnsi="Times New Roman" w:cs="Times New Roman"/>
                <w:lang w:eastAsia="it-IT"/>
              </w:rPr>
              <w:t xml:space="preserve">gelaterie </w:t>
            </w:r>
            <w:r w:rsidR="00E62D26" w:rsidRPr="002B19C9">
              <w:rPr>
                <w:rFonts w:ascii="Times New Roman" w:hAnsi="Times New Roman" w:cs="Times New Roman"/>
                <w:lang w:eastAsia="it-IT"/>
              </w:rPr>
              <w:t>di settore. Comprensione e consapevolezza delle risorse</w:t>
            </w:r>
          </w:p>
        </w:tc>
        <w:tc>
          <w:tcPr>
            <w:tcW w:w="758" w:type="pct"/>
            <w:tcBorders>
              <w:top w:val="single" w:sz="4" w:space="0" w:color="auto"/>
              <w:left w:val="single" w:sz="4" w:space="0" w:color="auto"/>
              <w:bottom w:val="single" w:sz="4" w:space="0" w:color="auto"/>
              <w:right w:val="single" w:sz="4" w:space="0" w:color="auto"/>
            </w:tcBorders>
          </w:tcPr>
          <w:p w:rsidR="003E5368" w:rsidRDefault="000839CD" w:rsidP="00EC06D1">
            <w:pPr>
              <w:rPr>
                <w:rFonts w:ascii="Times New Roman" w:hAnsi="Times New Roman" w:cs="Times New Roman"/>
                <w:lang w:eastAsia="it-IT"/>
              </w:rPr>
            </w:pPr>
            <w:r>
              <w:rPr>
                <w:rFonts w:ascii="Times New Roman" w:hAnsi="Times New Roman" w:cs="Times New Roman"/>
                <w:lang w:eastAsia="it-IT"/>
              </w:rPr>
              <w:t>5</w:t>
            </w:r>
            <w:r w:rsidR="00251E1B" w:rsidRPr="00437F86">
              <w:rPr>
                <w:rFonts w:ascii="Times New Roman" w:hAnsi="Times New Roman" w:cs="Times New Roman"/>
                <w:lang w:eastAsia="it-IT"/>
              </w:rPr>
              <w:t xml:space="preserve"> h</w:t>
            </w:r>
            <w:r w:rsidR="00BD65D5" w:rsidRPr="002B19C9">
              <w:rPr>
                <w:rFonts w:ascii="Times New Roman" w:hAnsi="Times New Roman" w:cs="Times New Roman"/>
                <w:lang w:eastAsia="it-IT"/>
              </w:rPr>
              <w:t xml:space="preserve"> Docente di italiano e </w:t>
            </w:r>
            <w:r w:rsidR="002809D9">
              <w:rPr>
                <w:rFonts w:ascii="Times New Roman" w:hAnsi="Times New Roman" w:cs="Times New Roman"/>
                <w:lang w:eastAsia="it-IT"/>
              </w:rPr>
              <w:t>5</w:t>
            </w:r>
            <w:r w:rsidR="002809D9" w:rsidRPr="00437F86">
              <w:rPr>
                <w:rFonts w:ascii="Times New Roman" w:hAnsi="Times New Roman" w:cs="Times New Roman"/>
                <w:lang w:eastAsia="it-IT"/>
              </w:rPr>
              <w:t xml:space="preserve"> h</w:t>
            </w:r>
            <w:r w:rsidR="002809D9" w:rsidRPr="002B19C9">
              <w:rPr>
                <w:rFonts w:ascii="Times New Roman" w:hAnsi="Times New Roman" w:cs="Times New Roman"/>
                <w:lang w:eastAsia="it-IT"/>
              </w:rPr>
              <w:t xml:space="preserve"> Docente di </w:t>
            </w:r>
            <w:r w:rsidR="002809D9">
              <w:rPr>
                <w:rFonts w:ascii="Times New Roman" w:hAnsi="Times New Roman" w:cs="Times New Roman"/>
                <w:lang w:eastAsia="it-IT"/>
              </w:rPr>
              <w:t>storia</w:t>
            </w:r>
          </w:p>
          <w:p w:rsidR="00446EB8" w:rsidRPr="00437F86" w:rsidRDefault="003E5368" w:rsidP="00EC06D1">
            <w:pPr>
              <w:rPr>
                <w:rFonts w:ascii="Times New Roman" w:hAnsi="Times New Roman" w:cs="Times New Roman"/>
                <w:lang w:eastAsia="it-IT"/>
              </w:rPr>
            </w:pPr>
            <w:r>
              <w:rPr>
                <w:rFonts w:ascii="Times New Roman" w:hAnsi="Times New Roman" w:cs="Times New Roman"/>
                <w:lang w:eastAsia="it-IT"/>
              </w:rPr>
              <w:t xml:space="preserve">20 h </w:t>
            </w:r>
            <w:r w:rsidR="00446EB8">
              <w:rPr>
                <w:rFonts w:ascii="Times New Roman" w:hAnsi="Times New Roman" w:cs="Times New Roman"/>
                <w:lang w:eastAsia="it-IT"/>
              </w:rPr>
              <w:t>docente tecnico pratico di pasticceria</w:t>
            </w:r>
          </w:p>
        </w:tc>
        <w:tc>
          <w:tcPr>
            <w:tcW w:w="893" w:type="pct"/>
            <w:tcBorders>
              <w:top w:val="single" w:sz="4" w:space="0" w:color="auto"/>
              <w:left w:val="single" w:sz="4" w:space="0" w:color="auto"/>
              <w:bottom w:val="single" w:sz="4" w:space="0" w:color="auto"/>
              <w:right w:val="single" w:sz="4" w:space="0" w:color="auto"/>
            </w:tcBorders>
          </w:tcPr>
          <w:p w:rsidR="00251E1B" w:rsidRPr="00437F86" w:rsidRDefault="00251E1B" w:rsidP="00A4795F">
            <w:pPr>
              <w:rPr>
                <w:rFonts w:ascii="Times New Roman" w:hAnsi="Times New Roman" w:cs="Times New Roman"/>
                <w:lang w:eastAsia="it-IT"/>
              </w:rPr>
            </w:pPr>
            <w:r w:rsidRPr="00437F86">
              <w:rPr>
                <w:rFonts w:ascii="Times New Roman" w:hAnsi="Times New Roman" w:cs="Times New Roman"/>
                <w:lang w:eastAsia="it-IT"/>
              </w:rPr>
              <w:t>Valutazione intermedia</w:t>
            </w:r>
          </w:p>
        </w:tc>
      </w:tr>
      <w:tr w:rsidR="008716A2" w:rsidRPr="002B19C9" w:rsidTr="008F5B0C">
        <w:trPr>
          <w:trHeight w:val="405"/>
        </w:trPr>
        <w:tc>
          <w:tcPr>
            <w:tcW w:w="312" w:type="pct"/>
            <w:tcBorders>
              <w:top w:val="single" w:sz="4" w:space="0" w:color="auto"/>
              <w:left w:val="single" w:sz="4" w:space="0" w:color="auto"/>
              <w:bottom w:val="single" w:sz="4" w:space="0" w:color="auto"/>
              <w:right w:val="single" w:sz="4" w:space="0" w:color="auto"/>
            </w:tcBorders>
            <w:shd w:val="clear" w:color="auto" w:fill="92D050"/>
          </w:tcPr>
          <w:p w:rsidR="00251E1B" w:rsidRPr="00437F86" w:rsidRDefault="00251E1B" w:rsidP="00A4795F">
            <w:pPr>
              <w:jc w:val="center"/>
              <w:rPr>
                <w:rFonts w:ascii="Times New Roman" w:hAnsi="Times New Roman" w:cs="Times New Roman"/>
                <w:b/>
                <w:lang w:eastAsia="it-IT"/>
              </w:rPr>
            </w:pPr>
            <w:r w:rsidRPr="00437F86">
              <w:rPr>
                <w:rFonts w:ascii="Times New Roman" w:hAnsi="Times New Roman" w:cs="Times New Roman"/>
                <w:b/>
                <w:lang w:eastAsia="it-IT"/>
              </w:rPr>
              <w:t>3</w:t>
            </w:r>
          </w:p>
        </w:tc>
        <w:tc>
          <w:tcPr>
            <w:tcW w:w="1113" w:type="pct"/>
            <w:tcBorders>
              <w:top w:val="single" w:sz="4" w:space="0" w:color="auto"/>
              <w:left w:val="single" w:sz="4" w:space="0" w:color="auto"/>
              <w:bottom w:val="single" w:sz="4" w:space="0" w:color="auto"/>
              <w:right w:val="single" w:sz="4" w:space="0" w:color="auto"/>
            </w:tcBorders>
          </w:tcPr>
          <w:p w:rsidR="00251E1B" w:rsidRPr="00437F86" w:rsidRDefault="00BD65D5" w:rsidP="00A4795F">
            <w:pPr>
              <w:rPr>
                <w:rFonts w:ascii="Times New Roman" w:hAnsi="Times New Roman" w:cs="Times New Roman"/>
                <w:lang w:eastAsia="it-IT"/>
              </w:rPr>
            </w:pPr>
            <w:r w:rsidRPr="002B19C9">
              <w:rPr>
                <w:rFonts w:ascii="Times New Roman" w:hAnsi="Times New Roman" w:cs="Times New Roman"/>
                <w:b/>
                <w:lang w:eastAsia="ar-SA"/>
              </w:rPr>
              <w:t xml:space="preserve">Studio delle varie tecniche </w:t>
            </w:r>
            <w:r w:rsidR="009F6839" w:rsidRPr="002B19C9">
              <w:rPr>
                <w:rFonts w:ascii="Times New Roman" w:hAnsi="Times New Roman" w:cs="Times New Roman"/>
                <w:b/>
                <w:lang w:eastAsia="ar-SA"/>
              </w:rPr>
              <w:t>di preparazione c</w:t>
            </w:r>
            <w:r w:rsidR="000839CD">
              <w:rPr>
                <w:rFonts w:ascii="Times New Roman" w:hAnsi="Times New Roman" w:cs="Times New Roman"/>
                <w:b/>
                <w:lang w:eastAsia="ar-SA"/>
              </w:rPr>
              <w:t>on riferimento specifico alle attrezzature artigianali ed industriali</w:t>
            </w:r>
          </w:p>
        </w:tc>
        <w:tc>
          <w:tcPr>
            <w:tcW w:w="894" w:type="pct"/>
            <w:tcBorders>
              <w:top w:val="single" w:sz="4" w:space="0" w:color="auto"/>
              <w:left w:val="single" w:sz="4" w:space="0" w:color="auto"/>
              <w:bottom w:val="single" w:sz="4" w:space="0" w:color="auto"/>
              <w:right w:val="single" w:sz="4" w:space="0" w:color="auto"/>
            </w:tcBorders>
          </w:tcPr>
          <w:p w:rsidR="00251E1B" w:rsidRPr="00437F86" w:rsidRDefault="00251E1B" w:rsidP="00A4795F">
            <w:pPr>
              <w:rPr>
                <w:rFonts w:ascii="Times New Roman" w:hAnsi="Times New Roman" w:cs="Times New Roman"/>
                <w:lang w:eastAsia="it-IT"/>
              </w:rPr>
            </w:pPr>
            <w:r w:rsidRPr="00437F86">
              <w:rPr>
                <w:rFonts w:ascii="Times New Roman" w:hAnsi="Times New Roman" w:cs="Times New Roman"/>
                <w:lang w:eastAsia="it-IT"/>
              </w:rPr>
              <w:t>Aula, libro di testo, fotocopie di materiale informativo</w:t>
            </w:r>
          </w:p>
        </w:tc>
        <w:tc>
          <w:tcPr>
            <w:tcW w:w="1030" w:type="pct"/>
            <w:tcBorders>
              <w:top w:val="single" w:sz="4" w:space="0" w:color="auto"/>
              <w:left w:val="single" w:sz="4" w:space="0" w:color="auto"/>
              <w:bottom w:val="single" w:sz="4" w:space="0" w:color="auto"/>
              <w:right w:val="single" w:sz="4" w:space="0" w:color="auto"/>
            </w:tcBorders>
          </w:tcPr>
          <w:p w:rsidR="00251E1B" w:rsidRPr="00437F86" w:rsidRDefault="00251E1B" w:rsidP="00A4795F">
            <w:pPr>
              <w:rPr>
                <w:rFonts w:ascii="Times New Roman" w:hAnsi="Times New Roman" w:cs="Times New Roman"/>
                <w:lang w:eastAsia="it-IT"/>
              </w:rPr>
            </w:pPr>
            <w:r w:rsidRPr="00437F86">
              <w:rPr>
                <w:rFonts w:ascii="Times New Roman" w:hAnsi="Times New Roman" w:cs="Times New Roman"/>
                <w:lang w:eastAsia="it-IT"/>
              </w:rPr>
              <w:t xml:space="preserve">Consolidamento della conoscenza </w:t>
            </w:r>
            <w:r w:rsidR="009F6839" w:rsidRPr="002B19C9">
              <w:rPr>
                <w:rFonts w:ascii="Times New Roman" w:hAnsi="Times New Roman" w:cs="Times New Roman"/>
                <w:lang w:eastAsia="it-IT"/>
              </w:rPr>
              <w:t>delle tecniche di</w:t>
            </w:r>
            <w:r w:rsidR="003E5368">
              <w:rPr>
                <w:rFonts w:ascii="Times New Roman" w:hAnsi="Times New Roman" w:cs="Times New Roman"/>
                <w:lang w:eastAsia="it-IT"/>
              </w:rPr>
              <w:t xml:space="preserve"> </w:t>
            </w:r>
            <w:r w:rsidR="009F6839" w:rsidRPr="002B19C9">
              <w:rPr>
                <w:rFonts w:ascii="Times New Roman" w:hAnsi="Times New Roman" w:cs="Times New Roman"/>
                <w:lang w:eastAsia="it-IT"/>
              </w:rPr>
              <w:t xml:space="preserve">preparazione </w:t>
            </w:r>
            <w:r w:rsidR="003E5368">
              <w:rPr>
                <w:rFonts w:ascii="Times New Roman" w:hAnsi="Times New Roman" w:cs="Times New Roman"/>
                <w:lang w:eastAsia="it-IT"/>
              </w:rPr>
              <w:t xml:space="preserve">dei gelati artigianali </w:t>
            </w:r>
            <w:r w:rsidR="009F6839" w:rsidRPr="002B19C9">
              <w:rPr>
                <w:rFonts w:ascii="Times New Roman" w:hAnsi="Times New Roman" w:cs="Times New Roman"/>
                <w:lang w:eastAsia="it-IT"/>
              </w:rPr>
              <w:t>modificando la ricetta per poter sfruttare le nuove tecnologie di</w:t>
            </w:r>
            <w:r w:rsidR="003E5368">
              <w:rPr>
                <w:rFonts w:ascii="Times New Roman" w:hAnsi="Times New Roman" w:cs="Times New Roman"/>
                <w:lang w:eastAsia="it-IT"/>
              </w:rPr>
              <w:t xml:space="preserve"> preparazione.</w:t>
            </w:r>
            <w:r w:rsidR="00D974C8">
              <w:rPr>
                <w:rFonts w:ascii="Times New Roman" w:hAnsi="Times New Roman" w:cs="Times New Roman"/>
                <w:lang w:eastAsia="it-IT"/>
              </w:rPr>
              <w:t xml:space="preserve"> Aspetti sanitari del gelato e compilazione di una scheda per il sistema HACCP. </w:t>
            </w:r>
          </w:p>
        </w:tc>
        <w:tc>
          <w:tcPr>
            <w:tcW w:w="758" w:type="pct"/>
            <w:tcBorders>
              <w:top w:val="single" w:sz="4" w:space="0" w:color="auto"/>
              <w:left w:val="single" w:sz="4" w:space="0" w:color="auto"/>
              <w:bottom w:val="single" w:sz="4" w:space="0" w:color="auto"/>
              <w:right w:val="single" w:sz="4" w:space="0" w:color="auto"/>
            </w:tcBorders>
          </w:tcPr>
          <w:p w:rsidR="00251E1B" w:rsidRPr="002B19C9" w:rsidRDefault="00446EB8" w:rsidP="00EC06D1">
            <w:pPr>
              <w:spacing w:after="0"/>
              <w:rPr>
                <w:rFonts w:ascii="Times New Roman" w:hAnsi="Times New Roman" w:cs="Times New Roman"/>
                <w:lang w:eastAsia="it-IT"/>
              </w:rPr>
            </w:pPr>
            <w:r>
              <w:rPr>
                <w:rFonts w:ascii="Times New Roman" w:hAnsi="Times New Roman" w:cs="Times New Roman"/>
                <w:lang w:eastAsia="it-IT"/>
              </w:rPr>
              <w:t xml:space="preserve">8 </w:t>
            </w:r>
            <w:r w:rsidR="009F6839" w:rsidRPr="002B19C9">
              <w:rPr>
                <w:rFonts w:ascii="Times New Roman" w:hAnsi="Times New Roman" w:cs="Times New Roman"/>
                <w:lang w:eastAsia="it-IT"/>
              </w:rPr>
              <w:t>h</w:t>
            </w:r>
            <w:r w:rsidR="00EC06D1">
              <w:rPr>
                <w:rFonts w:ascii="Times New Roman" w:hAnsi="Times New Roman" w:cs="Times New Roman"/>
                <w:lang w:eastAsia="it-IT"/>
              </w:rPr>
              <w:t xml:space="preserve"> </w:t>
            </w:r>
            <w:r w:rsidR="009F6839" w:rsidRPr="002B19C9">
              <w:rPr>
                <w:rFonts w:ascii="Times New Roman" w:hAnsi="Times New Roman" w:cs="Times New Roman"/>
                <w:lang w:eastAsia="it-IT"/>
              </w:rPr>
              <w:t>docente di scienze degli alimenti</w:t>
            </w:r>
          </w:p>
          <w:p w:rsidR="009F6839" w:rsidRPr="002B19C9" w:rsidRDefault="009F6839" w:rsidP="00EC06D1">
            <w:pPr>
              <w:spacing w:after="0"/>
              <w:jc w:val="center"/>
              <w:rPr>
                <w:rFonts w:ascii="Times New Roman" w:hAnsi="Times New Roman" w:cs="Times New Roman"/>
                <w:lang w:eastAsia="it-IT"/>
              </w:rPr>
            </w:pPr>
            <w:r w:rsidRPr="002B19C9">
              <w:rPr>
                <w:rFonts w:ascii="Times New Roman" w:hAnsi="Times New Roman" w:cs="Times New Roman"/>
                <w:lang w:eastAsia="it-IT"/>
              </w:rPr>
              <w:t>+</w:t>
            </w:r>
          </w:p>
          <w:p w:rsidR="009F6839" w:rsidRDefault="002809D9" w:rsidP="00EC06D1">
            <w:pPr>
              <w:spacing w:after="0"/>
              <w:rPr>
                <w:rFonts w:ascii="Times New Roman" w:hAnsi="Times New Roman" w:cs="Times New Roman"/>
              </w:rPr>
            </w:pPr>
            <w:r>
              <w:rPr>
                <w:rFonts w:ascii="Times New Roman" w:hAnsi="Times New Roman" w:cs="Times New Roman"/>
              </w:rPr>
              <w:t>6</w:t>
            </w:r>
            <w:r w:rsidR="009F6839" w:rsidRPr="002B19C9">
              <w:rPr>
                <w:rFonts w:ascii="Times New Roman" w:hAnsi="Times New Roman" w:cs="Times New Roman"/>
              </w:rPr>
              <w:t xml:space="preserve"> h tec. di organizzazione e gestione dei processi </w:t>
            </w:r>
            <w:proofErr w:type="spellStart"/>
            <w:r w:rsidR="009F6839" w:rsidRPr="002B19C9">
              <w:rPr>
                <w:rFonts w:ascii="Times New Roman" w:hAnsi="Times New Roman" w:cs="Times New Roman"/>
              </w:rPr>
              <w:t>prod</w:t>
            </w:r>
            <w:proofErr w:type="spellEnd"/>
            <w:r w:rsidR="009F6839" w:rsidRPr="002B19C9">
              <w:rPr>
                <w:rFonts w:ascii="Times New Roman" w:hAnsi="Times New Roman" w:cs="Times New Roman"/>
              </w:rPr>
              <w:t>.</w:t>
            </w:r>
          </w:p>
          <w:p w:rsidR="00540A8E" w:rsidRPr="00540A8E" w:rsidRDefault="00540A8E" w:rsidP="00EC06D1">
            <w:pPr>
              <w:spacing w:after="0"/>
              <w:rPr>
                <w:rFonts w:ascii="Times New Roman" w:hAnsi="Times New Roman" w:cs="Times New Roman"/>
                <w:b/>
                <w:lang w:eastAsia="it-IT"/>
              </w:rPr>
            </w:pPr>
            <w:r w:rsidRPr="00540A8E">
              <w:rPr>
                <w:rFonts w:ascii="Times New Roman" w:hAnsi="Times New Roman" w:cs="Times New Roman"/>
                <w:b/>
                <w:lang w:eastAsia="it-IT"/>
              </w:rPr>
              <w:t>40 h presso una gelateria da parte degli alunni</w:t>
            </w:r>
          </w:p>
        </w:tc>
        <w:tc>
          <w:tcPr>
            <w:tcW w:w="893" w:type="pct"/>
            <w:tcBorders>
              <w:top w:val="single" w:sz="4" w:space="0" w:color="auto"/>
              <w:left w:val="single" w:sz="4" w:space="0" w:color="auto"/>
              <w:bottom w:val="single" w:sz="4" w:space="0" w:color="auto"/>
              <w:right w:val="single" w:sz="4" w:space="0" w:color="auto"/>
            </w:tcBorders>
          </w:tcPr>
          <w:p w:rsidR="00251E1B" w:rsidRPr="00437F86" w:rsidRDefault="00251E1B" w:rsidP="00A4795F">
            <w:pPr>
              <w:rPr>
                <w:rFonts w:ascii="Times New Roman" w:hAnsi="Times New Roman" w:cs="Times New Roman"/>
                <w:lang w:eastAsia="it-IT"/>
              </w:rPr>
            </w:pPr>
            <w:r w:rsidRPr="00437F86">
              <w:rPr>
                <w:rFonts w:ascii="Times New Roman" w:hAnsi="Times New Roman" w:cs="Times New Roman"/>
                <w:lang w:eastAsia="it-IT"/>
              </w:rPr>
              <w:t>Valutazione intermedia</w:t>
            </w:r>
          </w:p>
          <w:p w:rsidR="00251E1B" w:rsidRDefault="00251E1B" w:rsidP="00A4795F">
            <w:pPr>
              <w:rPr>
                <w:rFonts w:ascii="Times New Roman" w:hAnsi="Times New Roman" w:cs="Times New Roman"/>
                <w:lang w:eastAsia="it-IT"/>
              </w:rPr>
            </w:pPr>
            <w:r w:rsidRPr="00437F86">
              <w:rPr>
                <w:rFonts w:ascii="Times New Roman" w:hAnsi="Times New Roman" w:cs="Times New Roman"/>
                <w:lang w:eastAsia="it-IT"/>
              </w:rPr>
              <w:t>(test strutturato con domande V o F)</w:t>
            </w:r>
          </w:p>
          <w:p w:rsidR="00540A8E" w:rsidRPr="00540A8E" w:rsidRDefault="00540A8E" w:rsidP="00A4795F">
            <w:pPr>
              <w:rPr>
                <w:rFonts w:ascii="Times New Roman" w:hAnsi="Times New Roman" w:cs="Times New Roman"/>
                <w:b/>
                <w:lang w:eastAsia="it-IT"/>
              </w:rPr>
            </w:pPr>
            <w:r w:rsidRPr="00540A8E">
              <w:rPr>
                <w:rFonts w:ascii="Times New Roman" w:hAnsi="Times New Roman" w:cs="Times New Roman"/>
                <w:b/>
                <w:lang w:eastAsia="it-IT"/>
              </w:rPr>
              <w:t>Valutazione da parte dell’azienda</w:t>
            </w:r>
          </w:p>
        </w:tc>
      </w:tr>
      <w:tr w:rsidR="008716A2" w:rsidRPr="002B19C9" w:rsidTr="008F5B0C">
        <w:trPr>
          <w:trHeight w:val="380"/>
        </w:trPr>
        <w:tc>
          <w:tcPr>
            <w:tcW w:w="312" w:type="pct"/>
            <w:tcBorders>
              <w:top w:val="single" w:sz="4" w:space="0" w:color="auto"/>
              <w:left w:val="single" w:sz="4" w:space="0" w:color="auto"/>
              <w:bottom w:val="single" w:sz="4" w:space="0" w:color="auto"/>
              <w:right w:val="single" w:sz="4" w:space="0" w:color="auto"/>
            </w:tcBorders>
            <w:shd w:val="clear" w:color="auto" w:fill="92D050"/>
          </w:tcPr>
          <w:p w:rsidR="00251E1B" w:rsidRPr="00437F86" w:rsidRDefault="00251E1B" w:rsidP="00A4795F">
            <w:pPr>
              <w:jc w:val="center"/>
              <w:rPr>
                <w:rFonts w:ascii="Times New Roman" w:hAnsi="Times New Roman" w:cs="Times New Roman"/>
                <w:b/>
                <w:lang w:eastAsia="it-IT"/>
              </w:rPr>
            </w:pPr>
            <w:r w:rsidRPr="00437F86">
              <w:rPr>
                <w:rFonts w:ascii="Times New Roman" w:hAnsi="Times New Roman" w:cs="Times New Roman"/>
                <w:b/>
                <w:lang w:eastAsia="it-IT"/>
              </w:rPr>
              <w:t>4</w:t>
            </w:r>
          </w:p>
        </w:tc>
        <w:tc>
          <w:tcPr>
            <w:tcW w:w="1113" w:type="pct"/>
            <w:tcBorders>
              <w:top w:val="single" w:sz="4" w:space="0" w:color="auto"/>
              <w:left w:val="single" w:sz="4" w:space="0" w:color="auto"/>
              <w:bottom w:val="single" w:sz="4" w:space="0" w:color="auto"/>
              <w:right w:val="single" w:sz="4" w:space="0" w:color="auto"/>
            </w:tcBorders>
          </w:tcPr>
          <w:p w:rsidR="00251E1B" w:rsidRPr="00437F86" w:rsidRDefault="009F6839" w:rsidP="003E5368">
            <w:pPr>
              <w:rPr>
                <w:rFonts w:ascii="Times New Roman" w:hAnsi="Times New Roman" w:cs="Times New Roman"/>
                <w:lang w:eastAsia="it-IT"/>
              </w:rPr>
            </w:pPr>
            <w:r w:rsidRPr="002B19C9">
              <w:rPr>
                <w:rFonts w:ascii="Times New Roman" w:hAnsi="Times New Roman" w:cs="Times New Roman"/>
                <w:b/>
                <w:lang w:eastAsia="it-IT"/>
              </w:rPr>
              <w:t xml:space="preserve">Realizzazione delle ricette studiate </w:t>
            </w:r>
          </w:p>
        </w:tc>
        <w:tc>
          <w:tcPr>
            <w:tcW w:w="894" w:type="pct"/>
            <w:tcBorders>
              <w:top w:val="single" w:sz="4" w:space="0" w:color="auto"/>
              <w:left w:val="single" w:sz="4" w:space="0" w:color="auto"/>
              <w:bottom w:val="single" w:sz="4" w:space="0" w:color="auto"/>
              <w:right w:val="single" w:sz="4" w:space="0" w:color="auto"/>
            </w:tcBorders>
          </w:tcPr>
          <w:p w:rsidR="00251E1B" w:rsidRPr="00437F86" w:rsidRDefault="008716A2" w:rsidP="00A4795F">
            <w:pPr>
              <w:rPr>
                <w:rFonts w:ascii="Times New Roman" w:hAnsi="Times New Roman" w:cs="Times New Roman"/>
                <w:lang w:eastAsia="it-IT"/>
              </w:rPr>
            </w:pPr>
            <w:r w:rsidRPr="002B19C9">
              <w:rPr>
                <w:rFonts w:ascii="Times New Roman" w:hAnsi="Times New Roman" w:cs="Times New Roman"/>
                <w:lang w:eastAsia="it-IT"/>
              </w:rPr>
              <w:t>Laboratorio di pasticceria, attrezzature e dispense del docente</w:t>
            </w:r>
          </w:p>
        </w:tc>
        <w:tc>
          <w:tcPr>
            <w:tcW w:w="1030" w:type="pct"/>
            <w:tcBorders>
              <w:top w:val="single" w:sz="4" w:space="0" w:color="auto"/>
              <w:left w:val="single" w:sz="4" w:space="0" w:color="auto"/>
              <w:bottom w:val="single" w:sz="4" w:space="0" w:color="auto"/>
              <w:right w:val="single" w:sz="4" w:space="0" w:color="auto"/>
            </w:tcBorders>
          </w:tcPr>
          <w:p w:rsidR="00251E1B" w:rsidRPr="00437F86" w:rsidRDefault="008716A2" w:rsidP="00A4795F">
            <w:pPr>
              <w:rPr>
                <w:rFonts w:ascii="Times New Roman" w:hAnsi="Times New Roman" w:cs="Times New Roman"/>
                <w:lang w:eastAsia="it-IT"/>
              </w:rPr>
            </w:pPr>
            <w:r w:rsidRPr="002B19C9">
              <w:rPr>
                <w:rFonts w:ascii="Times New Roman" w:hAnsi="Times New Roman" w:cs="Times New Roman"/>
                <w:lang w:eastAsia="it-IT"/>
              </w:rPr>
              <w:t>Mettere in pratica ciò che è stato acquisito fino ad ora con le spiegazioni teoriche fatte in classe.</w:t>
            </w:r>
          </w:p>
        </w:tc>
        <w:tc>
          <w:tcPr>
            <w:tcW w:w="758" w:type="pct"/>
            <w:tcBorders>
              <w:top w:val="single" w:sz="4" w:space="0" w:color="auto"/>
              <w:left w:val="single" w:sz="4" w:space="0" w:color="auto"/>
              <w:bottom w:val="single" w:sz="4" w:space="0" w:color="auto"/>
              <w:right w:val="single" w:sz="4" w:space="0" w:color="auto"/>
            </w:tcBorders>
          </w:tcPr>
          <w:p w:rsidR="00251E1B" w:rsidRPr="00437F86" w:rsidRDefault="002809D9" w:rsidP="003E5368">
            <w:pPr>
              <w:rPr>
                <w:rFonts w:ascii="Times New Roman" w:hAnsi="Times New Roman" w:cs="Times New Roman"/>
                <w:lang w:eastAsia="it-IT"/>
              </w:rPr>
            </w:pPr>
            <w:r>
              <w:rPr>
                <w:rFonts w:ascii="Times New Roman" w:hAnsi="Times New Roman" w:cs="Times New Roman"/>
                <w:lang w:eastAsia="it-IT"/>
              </w:rPr>
              <w:t>6</w:t>
            </w:r>
            <w:r w:rsidR="008716A2" w:rsidRPr="002B19C9">
              <w:rPr>
                <w:rFonts w:ascii="Times New Roman" w:hAnsi="Times New Roman" w:cs="Times New Roman"/>
                <w:lang w:eastAsia="it-IT"/>
              </w:rPr>
              <w:t xml:space="preserve"> h docente tecnico pratico di pasticceria</w:t>
            </w:r>
          </w:p>
          <w:p w:rsidR="00251E1B" w:rsidRPr="00437F86" w:rsidRDefault="00251E1B" w:rsidP="00446EB8">
            <w:pPr>
              <w:rPr>
                <w:rFonts w:ascii="Times New Roman" w:hAnsi="Times New Roman" w:cs="Times New Roman"/>
                <w:lang w:eastAsia="it-IT"/>
              </w:rPr>
            </w:pPr>
          </w:p>
        </w:tc>
        <w:tc>
          <w:tcPr>
            <w:tcW w:w="893" w:type="pct"/>
            <w:tcBorders>
              <w:top w:val="single" w:sz="4" w:space="0" w:color="auto"/>
              <w:left w:val="single" w:sz="4" w:space="0" w:color="auto"/>
              <w:bottom w:val="single" w:sz="4" w:space="0" w:color="auto"/>
              <w:right w:val="single" w:sz="4" w:space="0" w:color="auto"/>
            </w:tcBorders>
          </w:tcPr>
          <w:p w:rsidR="00251E1B" w:rsidRPr="00437F86" w:rsidRDefault="00251E1B" w:rsidP="00A4795F">
            <w:pPr>
              <w:rPr>
                <w:rFonts w:ascii="Times New Roman" w:hAnsi="Times New Roman" w:cs="Times New Roman"/>
                <w:lang w:eastAsia="it-IT"/>
              </w:rPr>
            </w:pPr>
            <w:r w:rsidRPr="00437F86">
              <w:rPr>
                <w:rFonts w:ascii="Times New Roman" w:hAnsi="Times New Roman" w:cs="Times New Roman"/>
                <w:lang w:eastAsia="it-IT"/>
              </w:rPr>
              <w:t>Valutazione Intermedia</w:t>
            </w:r>
          </w:p>
        </w:tc>
      </w:tr>
      <w:tr w:rsidR="008716A2" w:rsidRPr="002B19C9" w:rsidTr="008F5B0C">
        <w:trPr>
          <w:trHeight w:val="405"/>
        </w:trPr>
        <w:tc>
          <w:tcPr>
            <w:tcW w:w="312" w:type="pct"/>
            <w:tcBorders>
              <w:top w:val="single" w:sz="4" w:space="0" w:color="auto"/>
              <w:left w:val="single" w:sz="4" w:space="0" w:color="auto"/>
              <w:bottom w:val="single" w:sz="4" w:space="0" w:color="auto"/>
              <w:right w:val="single" w:sz="4" w:space="0" w:color="auto"/>
            </w:tcBorders>
            <w:shd w:val="clear" w:color="auto" w:fill="92D050"/>
          </w:tcPr>
          <w:p w:rsidR="00251E1B" w:rsidRPr="00437F86" w:rsidRDefault="00251E1B" w:rsidP="00A4795F">
            <w:pPr>
              <w:jc w:val="center"/>
              <w:rPr>
                <w:rFonts w:ascii="Times New Roman" w:hAnsi="Times New Roman" w:cs="Times New Roman"/>
                <w:b/>
                <w:lang w:eastAsia="it-IT"/>
              </w:rPr>
            </w:pPr>
            <w:r w:rsidRPr="00437F86">
              <w:rPr>
                <w:rFonts w:ascii="Times New Roman" w:hAnsi="Times New Roman" w:cs="Times New Roman"/>
                <w:b/>
                <w:lang w:eastAsia="it-IT"/>
              </w:rPr>
              <w:t>5</w:t>
            </w:r>
          </w:p>
        </w:tc>
        <w:tc>
          <w:tcPr>
            <w:tcW w:w="1113" w:type="pct"/>
            <w:tcBorders>
              <w:top w:val="single" w:sz="4" w:space="0" w:color="auto"/>
              <w:left w:val="single" w:sz="4" w:space="0" w:color="auto"/>
              <w:bottom w:val="single" w:sz="4" w:space="0" w:color="auto"/>
              <w:right w:val="single" w:sz="4" w:space="0" w:color="auto"/>
            </w:tcBorders>
          </w:tcPr>
          <w:p w:rsidR="00251E1B" w:rsidRDefault="00251E1B" w:rsidP="00A4795F">
            <w:pPr>
              <w:rPr>
                <w:rFonts w:ascii="Times New Roman" w:hAnsi="Times New Roman" w:cs="Times New Roman"/>
                <w:b/>
                <w:lang w:eastAsia="ar-SA"/>
              </w:rPr>
            </w:pPr>
            <w:r w:rsidRPr="00437F86">
              <w:rPr>
                <w:rFonts w:ascii="Times New Roman" w:hAnsi="Times New Roman" w:cs="Times New Roman"/>
                <w:b/>
                <w:lang w:eastAsia="ar-SA"/>
              </w:rPr>
              <w:t xml:space="preserve">Realizzazione </w:t>
            </w:r>
            <w:r w:rsidR="008716A2" w:rsidRPr="002B19C9">
              <w:rPr>
                <w:rFonts w:ascii="Times New Roman" w:hAnsi="Times New Roman" w:cs="Times New Roman"/>
                <w:b/>
                <w:lang w:eastAsia="ar-SA"/>
              </w:rPr>
              <w:t>di un</w:t>
            </w:r>
            <w:r w:rsidR="003E5368">
              <w:rPr>
                <w:rFonts w:ascii="Times New Roman" w:hAnsi="Times New Roman" w:cs="Times New Roman"/>
                <w:b/>
                <w:lang w:eastAsia="ar-SA"/>
              </w:rPr>
              <w:t xml:space="preserve">a dieta a base di gelato </w:t>
            </w:r>
            <w:r w:rsidR="00714A70">
              <w:rPr>
                <w:rFonts w:ascii="Times New Roman" w:hAnsi="Times New Roman" w:cs="Times New Roman"/>
                <w:b/>
                <w:lang w:eastAsia="ar-SA"/>
              </w:rPr>
              <w:t>come terapia dello “Stato d’animo”</w:t>
            </w:r>
            <w:r w:rsidR="00051F13">
              <w:rPr>
                <w:rFonts w:ascii="Times New Roman" w:hAnsi="Times New Roman" w:cs="Times New Roman"/>
                <w:b/>
                <w:lang w:eastAsia="ar-SA"/>
              </w:rPr>
              <w:t xml:space="preserve"> con una serie di esercizi del corpo al fine di poter tonificare anche lo stesso, esternamente.</w:t>
            </w:r>
          </w:p>
          <w:p w:rsidR="00051F13" w:rsidRPr="00437F86" w:rsidRDefault="00051F13" w:rsidP="00A4795F">
            <w:pPr>
              <w:rPr>
                <w:rFonts w:ascii="Times New Roman" w:hAnsi="Times New Roman" w:cs="Times New Roman"/>
                <w:lang w:eastAsia="it-IT"/>
              </w:rPr>
            </w:pPr>
            <w:r>
              <w:rPr>
                <w:rFonts w:ascii="Times New Roman" w:hAnsi="Times New Roman" w:cs="Times New Roman"/>
                <w:lang w:eastAsia="it-IT"/>
              </w:rPr>
              <w:t>Corpo e mente</w:t>
            </w:r>
          </w:p>
        </w:tc>
        <w:tc>
          <w:tcPr>
            <w:tcW w:w="894" w:type="pct"/>
            <w:tcBorders>
              <w:top w:val="single" w:sz="4" w:space="0" w:color="auto"/>
              <w:left w:val="single" w:sz="4" w:space="0" w:color="auto"/>
              <w:bottom w:val="single" w:sz="4" w:space="0" w:color="auto"/>
              <w:right w:val="single" w:sz="4" w:space="0" w:color="auto"/>
            </w:tcBorders>
          </w:tcPr>
          <w:p w:rsidR="00251E1B" w:rsidRPr="00437F86" w:rsidRDefault="00251E1B" w:rsidP="00A4795F">
            <w:pPr>
              <w:rPr>
                <w:rFonts w:ascii="Times New Roman" w:hAnsi="Times New Roman" w:cs="Times New Roman"/>
                <w:lang w:eastAsia="it-IT"/>
              </w:rPr>
            </w:pPr>
            <w:r w:rsidRPr="00437F86">
              <w:rPr>
                <w:rFonts w:ascii="Times New Roman" w:hAnsi="Times New Roman" w:cs="Times New Roman"/>
                <w:lang w:eastAsia="it-IT"/>
              </w:rPr>
              <w:t>Aula, dizionario bilingue, libro di testo,</w:t>
            </w:r>
            <w:r w:rsidR="00446EB8">
              <w:rPr>
                <w:rFonts w:ascii="Times New Roman" w:hAnsi="Times New Roman" w:cs="Times New Roman"/>
                <w:lang w:eastAsia="it-IT"/>
              </w:rPr>
              <w:t xml:space="preserve"> palestra per la compilazione di una scheda con gli esercizi da tener conto per poter tenere informa e tonico il corpo.</w:t>
            </w:r>
            <w:r w:rsidRPr="00437F86">
              <w:rPr>
                <w:rFonts w:ascii="Times New Roman" w:hAnsi="Times New Roman" w:cs="Times New Roman"/>
                <w:lang w:eastAsia="it-IT"/>
              </w:rPr>
              <w:t xml:space="preserve"> </w:t>
            </w:r>
          </w:p>
        </w:tc>
        <w:tc>
          <w:tcPr>
            <w:tcW w:w="1030" w:type="pct"/>
            <w:tcBorders>
              <w:top w:val="single" w:sz="4" w:space="0" w:color="auto"/>
              <w:left w:val="single" w:sz="4" w:space="0" w:color="auto"/>
              <w:bottom w:val="single" w:sz="4" w:space="0" w:color="auto"/>
              <w:right w:val="single" w:sz="4" w:space="0" w:color="auto"/>
            </w:tcBorders>
          </w:tcPr>
          <w:p w:rsidR="00251E1B" w:rsidRPr="00437F86" w:rsidRDefault="00251E1B" w:rsidP="00A4795F">
            <w:pPr>
              <w:rPr>
                <w:rFonts w:ascii="Times New Roman" w:hAnsi="Times New Roman" w:cs="Times New Roman"/>
                <w:lang w:eastAsia="it-IT"/>
              </w:rPr>
            </w:pPr>
            <w:r w:rsidRPr="00437F86">
              <w:rPr>
                <w:rFonts w:ascii="Times New Roman" w:hAnsi="Times New Roman" w:cs="Times New Roman"/>
                <w:lang w:eastAsia="it-IT"/>
              </w:rPr>
              <w:t>Definizione di un glossario tecnico specifico</w:t>
            </w:r>
          </w:p>
        </w:tc>
        <w:tc>
          <w:tcPr>
            <w:tcW w:w="758" w:type="pct"/>
            <w:tcBorders>
              <w:top w:val="single" w:sz="4" w:space="0" w:color="auto"/>
              <w:left w:val="single" w:sz="4" w:space="0" w:color="auto"/>
              <w:bottom w:val="single" w:sz="4" w:space="0" w:color="auto"/>
              <w:right w:val="single" w:sz="4" w:space="0" w:color="auto"/>
            </w:tcBorders>
          </w:tcPr>
          <w:p w:rsidR="008716A2" w:rsidRDefault="002809D9" w:rsidP="00A4795F">
            <w:pPr>
              <w:rPr>
                <w:rFonts w:ascii="Times New Roman" w:hAnsi="Times New Roman" w:cs="Times New Roman"/>
                <w:lang w:eastAsia="it-IT"/>
              </w:rPr>
            </w:pPr>
            <w:r>
              <w:rPr>
                <w:rFonts w:ascii="Times New Roman" w:hAnsi="Times New Roman" w:cs="Times New Roman"/>
                <w:lang w:eastAsia="it-IT"/>
              </w:rPr>
              <w:t>8</w:t>
            </w:r>
            <w:r w:rsidR="008716A2" w:rsidRPr="002B19C9">
              <w:rPr>
                <w:rFonts w:ascii="Times New Roman" w:hAnsi="Times New Roman" w:cs="Times New Roman"/>
                <w:lang w:eastAsia="it-IT"/>
              </w:rPr>
              <w:t xml:space="preserve"> h Docente di </w:t>
            </w:r>
            <w:r w:rsidR="00051F13">
              <w:rPr>
                <w:rFonts w:ascii="Times New Roman" w:hAnsi="Times New Roman" w:cs="Times New Roman"/>
                <w:lang w:eastAsia="it-IT"/>
              </w:rPr>
              <w:t>alimentazione</w:t>
            </w:r>
          </w:p>
          <w:p w:rsidR="00446EB8" w:rsidRDefault="00051F13" w:rsidP="00A4795F">
            <w:pPr>
              <w:rPr>
                <w:rFonts w:ascii="Times New Roman" w:hAnsi="Times New Roman" w:cs="Times New Roman"/>
                <w:lang w:eastAsia="it-IT"/>
              </w:rPr>
            </w:pPr>
            <w:r>
              <w:rPr>
                <w:rFonts w:ascii="Times New Roman" w:hAnsi="Times New Roman" w:cs="Times New Roman"/>
                <w:lang w:eastAsia="it-IT"/>
              </w:rPr>
              <w:t>6</w:t>
            </w:r>
            <w:r w:rsidR="00446EB8">
              <w:rPr>
                <w:rFonts w:ascii="Times New Roman" w:hAnsi="Times New Roman" w:cs="Times New Roman"/>
                <w:lang w:eastAsia="it-IT"/>
              </w:rPr>
              <w:t xml:space="preserve"> h docente di scienze motorie</w:t>
            </w:r>
          </w:p>
          <w:p w:rsidR="00EC06D1" w:rsidRPr="00437F86" w:rsidRDefault="00EC06D1" w:rsidP="00A4795F">
            <w:pPr>
              <w:rPr>
                <w:rFonts w:ascii="Times New Roman" w:hAnsi="Times New Roman" w:cs="Times New Roman"/>
                <w:lang w:eastAsia="it-IT"/>
              </w:rPr>
            </w:pPr>
            <w:r>
              <w:rPr>
                <w:rFonts w:ascii="Times New Roman" w:hAnsi="Times New Roman" w:cs="Times New Roman"/>
                <w:lang w:eastAsia="it-IT"/>
              </w:rPr>
              <w:t>5 h docente di matematica</w:t>
            </w:r>
          </w:p>
        </w:tc>
        <w:tc>
          <w:tcPr>
            <w:tcW w:w="893" w:type="pct"/>
            <w:tcBorders>
              <w:top w:val="single" w:sz="4" w:space="0" w:color="auto"/>
              <w:left w:val="single" w:sz="4" w:space="0" w:color="auto"/>
              <w:bottom w:val="single" w:sz="4" w:space="0" w:color="auto"/>
              <w:right w:val="single" w:sz="4" w:space="0" w:color="auto"/>
            </w:tcBorders>
          </w:tcPr>
          <w:p w:rsidR="00251E1B" w:rsidRPr="00437F86" w:rsidRDefault="00251E1B" w:rsidP="00A4795F">
            <w:pPr>
              <w:rPr>
                <w:rFonts w:ascii="Times New Roman" w:hAnsi="Times New Roman" w:cs="Times New Roman"/>
                <w:lang w:eastAsia="it-IT"/>
              </w:rPr>
            </w:pPr>
            <w:r w:rsidRPr="00437F86">
              <w:rPr>
                <w:rFonts w:ascii="Times New Roman" w:hAnsi="Times New Roman" w:cs="Times New Roman"/>
                <w:lang w:eastAsia="it-IT"/>
              </w:rPr>
              <w:t xml:space="preserve">Valutazione intermedia </w:t>
            </w:r>
          </w:p>
        </w:tc>
      </w:tr>
      <w:tr w:rsidR="008716A2" w:rsidRPr="002B19C9" w:rsidTr="008F5B0C">
        <w:trPr>
          <w:trHeight w:val="405"/>
        </w:trPr>
        <w:tc>
          <w:tcPr>
            <w:tcW w:w="312" w:type="pct"/>
            <w:tcBorders>
              <w:top w:val="single" w:sz="4" w:space="0" w:color="auto"/>
              <w:left w:val="single" w:sz="4" w:space="0" w:color="auto"/>
              <w:bottom w:val="single" w:sz="4" w:space="0" w:color="auto"/>
              <w:right w:val="single" w:sz="4" w:space="0" w:color="auto"/>
            </w:tcBorders>
            <w:shd w:val="clear" w:color="auto" w:fill="92D050"/>
          </w:tcPr>
          <w:p w:rsidR="00251E1B" w:rsidRPr="00437F86" w:rsidRDefault="008716A2" w:rsidP="00A4795F">
            <w:pPr>
              <w:jc w:val="center"/>
              <w:rPr>
                <w:rFonts w:ascii="Times New Roman" w:hAnsi="Times New Roman" w:cs="Times New Roman"/>
                <w:b/>
                <w:lang w:eastAsia="it-IT"/>
              </w:rPr>
            </w:pPr>
            <w:r w:rsidRPr="002B19C9">
              <w:rPr>
                <w:rFonts w:ascii="Times New Roman" w:hAnsi="Times New Roman" w:cs="Times New Roman"/>
                <w:b/>
                <w:lang w:eastAsia="it-IT"/>
              </w:rPr>
              <w:lastRenderedPageBreak/>
              <w:t>6</w:t>
            </w:r>
          </w:p>
        </w:tc>
        <w:tc>
          <w:tcPr>
            <w:tcW w:w="1113" w:type="pct"/>
            <w:tcBorders>
              <w:top w:val="single" w:sz="4" w:space="0" w:color="auto"/>
              <w:left w:val="single" w:sz="4" w:space="0" w:color="auto"/>
              <w:bottom w:val="single" w:sz="4" w:space="0" w:color="auto"/>
              <w:right w:val="single" w:sz="4" w:space="0" w:color="auto"/>
            </w:tcBorders>
          </w:tcPr>
          <w:p w:rsidR="00251E1B" w:rsidRPr="00437F86" w:rsidRDefault="00251E1B" w:rsidP="00A4795F">
            <w:pPr>
              <w:rPr>
                <w:rFonts w:ascii="Times New Roman" w:hAnsi="Times New Roman" w:cs="Times New Roman"/>
                <w:b/>
                <w:lang w:eastAsia="ar-SA"/>
              </w:rPr>
            </w:pPr>
            <w:r w:rsidRPr="00437F86">
              <w:rPr>
                <w:rFonts w:ascii="Times New Roman" w:hAnsi="Times New Roman" w:cs="Times New Roman"/>
                <w:b/>
                <w:lang w:eastAsia="ar-SA"/>
              </w:rPr>
              <w:t xml:space="preserve">Realizzazione </w:t>
            </w:r>
            <w:r w:rsidR="00BD65D5" w:rsidRPr="002B19C9">
              <w:rPr>
                <w:rFonts w:ascii="Times New Roman" w:hAnsi="Times New Roman" w:cs="Times New Roman"/>
                <w:b/>
                <w:lang w:eastAsia="ar-SA"/>
              </w:rPr>
              <w:t>di lavori da presentare ai docenti che faranno parte alla valutazione finale</w:t>
            </w:r>
            <w:r w:rsidR="00A4795F">
              <w:rPr>
                <w:rFonts w:ascii="Times New Roman" w:hAnsi="Times New Roman" w:cs="Times New Roman"/>
                <w:b/>
                <w:lang w:eastAsia="ar-SA"/>
              </w:rPr>
              <w:t xml:space="preserve"> </w:t>
            </w:r>
          </w:p>
        </w:tc>
        <w:tc>
          <w:tcPr>
            <w:tcW w:w="894" w:type="pct"/>
            <w:tcBorders>
              <w:top w:val="single" w:sz="4" w:space="0" w:color="auto"/>
              <w:left w:val="single" w:sz="4" w:space="0" w:color="auto"/>
              <w:bottom w:val="single" w:sz="4" w:space="0" w:color="auto"/>
              <w:right w:val="single" w:sz="4" w:space="0" w:color="auto"/>
            </w:tcBorders>
          </w:tcPr>
          <w:p w:rsidR="00251E1B" w:rsidRPr="00437F86" w:rsidRDefault="00BD65D5" w:rsidP="00BD65D5">
            <w:pPr>
              <w:spacing w:after="0"/>
              <w:rPr>
                <w:rFonts w:ascii="Times New Roman" w:hAnsi="Times New Roman" w:cs="Times New Roman"/>
                <w:lang w:eastAsia="it-IT"/>
              </w:rPr>
            </w:pPr>
            <w:r w:rsidRPr="002B19C9">
              <w:rPr>
                <w:rFonts w:ascii="Times New Roman" w:hAnsi="Times New Roman" w:cs="Times New Roman"/>
                <w:lang w:eastAsia="it-IT"/>
              </w:rPr>
              <w:t xml:space="preserve">Pc, programmi di video </w:t>
            </w:r>
            <w:proofErr w:type="spellStart"/>
            <w:r w:rsidRPr="002B19C9">
              <w:rPr>
                <w:rFonts w:ascii="Times New Roman" w:hAnsi="Times New Roman" w:cs="Times New Roman"/>
                <w:lang w:eastAsia="it-IT"/>
              </w:rPr>
              <w:t>encoding</w:t>
            </w:r>
            <w:proofErr w:type="spellEnd"/>
            <w:r w:rsidRPr="002B19C9">
              <w:rPr>
                <w:rFonts w:ascii="Times New Roman" w:hAnsi="Times New Roman" w:cs="Times New Roman"/>
                <w:lang w:eastAsia="it-IT"/>
              </w:rPr>
              <w:t xml:space="preserve"> amatoriale, </w:t>
            </w:r>
            <w:r w:rsidR="00251E1B" w:rsidRPr="00437F86">
              <w:rPr>
                <w:rFonts w:ascii="Times New Roman" w:hAnsi="Times New Roman" w:cs="Times New Roman"/>
                <w:lang w:eastAsia="it-IT"/>
              </w:rPr>
              <w:t xml:space="preserve">Aula, cartelloni, </w:t>
            </w:r>
          </w:p>
          <w:p w:rsidR="00251E1B" w:rsidRPr="00437F86" w:rsidRDefault="00BD65D5" w:rsidP="00BD65D5">
            <w:pPr>
              <w:spacing w:after="0"/>
              <w:rPr>
                <w:rFonts w:ascii="Times New Roman" w:hAnsi="Times New Roman" w:cs="Times New Roman"/>
                <w:lang w:eastAsia="it-IT"/>
              </w:rPr>
            </w:pPr>
            <w:r w:rsidRPr="002B19C9">
              <w:rPr>
                <w:rFonts w:ascii="Times New Roman" w:hAnsi="Times New Roman" w:cs="Times New Roman"/>
                <w:lang w:eastAsia="it-IT"/>
              </w:rPr>
              <w:t>m</w:t>
            </w:r>
            <w:r w:rsidR="00251E1B" w:rsidRPr="00437F86">
              <w:rPr>
                <w:rFonts w:ascii="Times New Roman" w:hAnsi="Times New Roman" w:cs="Times New Roman"/>
                <w:lang w:eastAsia="it-IT"/>
              </w:rPr>
              <w:t>ateriali vari raccolti</w:t>
            </w:r>
            <w:r w:rsidRPr="002B19C9">
              <w:rPr>
                <w:rFonts w:ascii="Times New Roman" w:hAnsi="Times New Roman" w:cs="Times New Roman"/>
                <w:lang w:eastAsia="it-IT"/>
              </w:rPr>
              <w:t xml:space="preserve"> anche durante lo studio in laboratorio e in classe (foto, video)</w:t>
            </w:r>
            <w:r w:rsidR="00051F13">
              <w:rPr>
                <w:rFonts w:ascii="Times New Roman" w:hAnsi="Times New Roman" w:cs="Times New Roman"/>
                <w:lang w:eastAsia="it-IT"/>
              </w:rPr>
              <w:t xml:space="preserve"> anche in lingua</w:t>
            </w:r>
          </w:p>
        </w:tc>
        <w:tc>
          <w:tcPr>
            <w:tcW w:w="1030" w:type="pct"/>
            <w:tcBorders>
              <w:top w:val="single" w:sz="4" w:space="0" w:color="auto"/>
              <w:left w:val="single" w:sz="4" w:space="0" w:color="auto"/>
              <w:bottom w:val="single" w:sz="4" w:space="0" w:color="auto"/>
              <w:right w:val="single" w:sz="4" w:space="0" w:color="auto"/>
            </w:tcBorders>
          </w:tcPr>
          <w:p w:rsidR="00251E1B" w:rsidRPr="00437F86" w:rsidRDefault="00251E1B" w:rsidP="00A4795F">
            <w:pPr>
              <w:rPr>
                <w:rFonts w:ascii="Times New Roman" w:hAnsi="Times New Roman" w:cs="Times New Roman"/>
                <w:lang w:eastAsia="it-IT"/>
              </w:rPr>
            </w:pPr>
            <w:r w:rsidRPr="00437F86">
              <w:rPr>
                <w:rFonts w:ascii="Times New Roman" w:hAnsi="Times New Roman" w:cs="Times New Roman"/>
                <w:lang w:eastAsia="it-IT"/>
              </w:rPr>
              <w:t xml:space="preserve">Organizzare il lavoro con autonomia, individuando gli elementi salienti e ordinandoli in sequenza </w:t>
            </w:r>
            <w:r w:rsidR="00BD65D5" w:rsidRPr="002B19C9">
              <w:rPr>
                <w:rFonts w:ascii="Times New Roman" w:hAnsi="Times New Roman" w:cs="Times New Roman"/>
                <w:lang w:eastAsia="it-IT"/>
              </w:rPr>
              <w:t>temporale.</w:t>
            </w:r>
          </w:p>
        </w:tc>
        <w:tc>
          <w:tcPr>
            <w:tcW w:w="758" w:type="pct"/>
            <w:tcBorders>
              <w:top w:val="single" w:sz="4" w:space="0" w:color="auto"/>
              <w:left w:val="single" w:sz="4" w:space="0" w:color="auto"/>
              <w:bottom w:val="single" w:sz="4" w:space="0" w:color="auto"/>
              <w:right w:val="single" w:sz="4" w:space="0" w:color="auto"/>
            </w:tcBorders>
          </w:tcPr>
          <w:p w:rsidR="00251E1B" w:rsidRDefault="00446EB8" w:rsidP="00BD65D5">
            <w:pPr>
              <w:jc w:val="center"/>
              <w:rPr>
                <w:rFonts w:ascii="Times New Roman" w:hAnsi="Times New Roman" w:cs="Times New Roman"/>
                <w:lang w:eastAsia="it-IT"/>
              </w:rPr>
            </w:pPr>
            <w:r>
              <w:rPr>
                <w:rFonts w:ascii="Times New Roman" w:hAnsi="Times New Roman" w:cs="Times New Roman"/>
                <w:lang w:eastAsia="it-IT"/>
              </w:rPr>
              <w:t>10</w:t>
            </w:r>
            <w:r w:rsidR="00251E1B" w:rsidRPr="00437F86">
              <w:rPr>
                <w:rFonts w:ascii="Times New Roman" w:hAnsi="Times New Roman" w:cs="Times New Roman"/>
                <w:lang w:eastAsia="it-IT"/>
              </w:rPr>
              <w:t xml:space="preserve"> h</w:t>
            </w:r>
            <w:r w:rsidR="00BD65D5" w:rsidRPr="002B19C9">
              <w:rPr>
                <w:rFonts w:ascii="Times New Roman" w:hAnsi="Times New Roman" w:cs="Times New Roman"/>
                <w:lang w:eastAsia="it-IT"/>
              </w:rPr>
              <w:t xml:space="preserve"> </w:t>
            </w:r>
            <w:r w:rsidR="00251E1B" w:rsidRPr="00437F86">
              <w:rPr>
                <w:rFonts w:ascii="Times New Roman" w:hAnsi="Times New Roman" w:cs="Times New Roman"/>
                <w:lang w:eastAsia="it-IT"/>
              </w:rPr>
              <w:t xml:space="preserve">Docente di Italiano </w:t>
            </w:r>
          </w:p>
          <w:p w:rsidR="00051F13" w:rsidRPr="002B19C9" w:rsidRDefault="00051F13" w:rsidP="00051F13">
            <w:pPr>
              <w:rPr>
                <w:rFonts w:ascii="Times New Roman" w:hAnsi="Times New Roman" w:cs="Times New Roman"/>
                <w:lang w:eastAsia="it-IT"/>
              </w:rPr>
            </w:pPr>
            <w:r>
              <w:rPr>
                <w:rFonts w:ascii="Times New Roman" w:hAnsi="Times New Roman" w:cs="Times New Roman"/>
                <w:lang w:eastAsia="it-IT"/>
              </w:rPr>
              <w:t>6</w:t>
            </w:r>
            <w:r w:rsidRPr="00437F86">
              <w:rPr>
                <w:rFonts w:ascii="Times New Roman" w:hAnsi="Times New Roman" w:cs="Times New Roman"/>
                <w:lang w:eastAsia="it-IT"/>
              </w:rPr>
              <w:t xml:space="preserve"> h</w:t>
            </w:r>
            <w:r w:rsidRPr="002B19C9">
              <w:rPr>
                <w:rFonts w:ascii="Times New Roman" w:hAnsi="Times New Roman" w:cs="Times New Roman"/>
                <w:lang w:eastAsia="it-IT"/>
              </w:rPr>
              <w:t xml:space="preserve"> </w:t>
            </w:r>
            <w:r w:rsidRPr="00437F86">
              <w:rPr>
                <w:rFonts w:ascii="Times New Roman" w:hAnsi="Times New Roman" w:cs="Times New Roman"/>
                <w:lang w:eastAsia="it-IT"/>
              </w:rPr>
              <w:t>Docente di lingua Inglese</w:t>
            </w:r>
          </w:p>
          <w:p w:rsidR="00051F13" w:rsidRPr="002B19C9" w:rsidRDefault="00051F13" w:rsidP="00051F13">
            <w:pPr>
              <w:rPr>
                <w:rFonts w:ascii="Times New Roman" w:hAnsi="Times New Roman" w:cs="Times New Roman"/>
                <w:lang w:eastAsia="it-IT"/>
              </w:rPr>
            </w:pPr>
            <w:r>
              <w:rPr>
                <w:rFonts w:ascii="Times New Roman" w:hAnsi="Times New Roman" w:cs="Times New Roman"/>
                <w:lang w:eastAsia="it-IT"/>
              </w:rPr>
              <w:t>6</w:t>
            </w:r>
            <w:r w:rsidRPr="002B19C9">
              <w:rPr>
                <w:rFonts w:ascii="Times New Roman" w:hAnsi="Times New Roman" w:cs="Times New Roman"/>
                <w:lang w:eastAsia="it-IT"/>
              </w:rPr>
              <w:t xml:space="preserve"> h Docente di lingua </w:t>
            </w:r>
            <w:r>
              <w:rPr>
                <w:rFonts w:ascii="Times New Roman" w:hAnsi="Times New Roman" w:cs="Times New Roman"/>
                <w:lang w:eastAsia="it-IT"/>
              </w:rPr>
              <w:t>francese</w:t>
            </w:r>
          </w:p>
          <w:p w:rsidR="00051F13" w:rsidRPr="00437F86" w:rsidRDefault="00051F13" w:rsidP="00BD65D5">
            <w:pPr>
              <w:jc w:val="center"/>
              <w:rPr>
                <w:rFonts w:ascii="Times New Roman" w:hAnsi="Times New Roman" w:cs="Times New Roman"/>
                <w:lang w:eastAsia="it-IT"/>
              </w:rPr>
            </w:pPr>
          </w:p>
        </w:tc>
        <w:tc>
          <w:tcPr>
            <w:tcW w:w="893" w:type="pct"/>
            <w:tcBorders>
              <w:top w:val="single" w:sz="4" w:space="0" w:color="auto"/>
              <w:left w:val="single" w:sz="4" w:space="0" w:color="auto"/>
              <w:bottom w:val="single" w:sz="4" w:space="0" w:color="auto"/>
              <w:right w:val="single" w:sz="4" w:space="0" w:color="auto"/>
            </w:tcBorders>
          </w:tcPr>
          <w:p w:rsidR="00251E1B" w:rsidRPr="00437F86" w:rsidRDefault="00251E1B" w:rsidP="00A4795F">
            <w:pPr>
              <w:rPr>
                <w:rFonts w:ascii="Times New Roman" w:hAnsi="Times New Roman" w:cs="Times New Roman"/>
                <w:lang w:eastAsia="it-IT"/>
              </w:rPr>
            </w:pPr>
            <w:r w:rsidRPr="00437F86">
              <w:rPr>
                <w:rFonts w:ascii="Times New Roman" w:hAnsi="Times New Roman" w:cs="Times New Roman"/>
                <w:lang w:eastAsia="it-IT"/>
              </w:rPr>
              <w:t>Valutazione intermedia</w:t>
            </w:r>
          </w:p>
        </w:tc>
      </w:tr>
      <w:tr w:rsidR="008716A2" w:rsidRPr="002B19C9" w:rsidTr="008F5B0C">
        <w:trPr>
          <w:trHeight w:val="405"/>
        </w:trPr>
        <w:tc>
          <w:tcPr>
            <w:tcW w:w="312" w:type="pct"/>
            <w:tcBorders>
              <w:top w:val="single" w:sz="4" w:space="0" w:color="auto"/>
              <w:left w:val="single" w:sz="4" w:space="0" w:color="auto"/>
              <w:bottom w:val="single" w:sz="4" w:space="0" w:color="auto"/>
              <w:right w:val="single" w:sz="4" w:space="0" w:color="auto"/>
            </w:tcBorders>
            <w:shd w:val="clear" w:color="auto" w:fill="92D050"/>
          </w:tcPr>
          <w:p w:rsidR="00251E1B" w:rsidRPr="00437F86" w:rsidRDefault="008716A2" w:rsidP="00A4795F">
            <w:pPr>
              <w:jc w:val="center"/>
              <w:rPr>
                <w:rFonts w:ascii="Times New Roman" w:hAnsi="Times New Roman" w:cs="Times New Roman"/>
                <w:b/>
                <w:lang w:eastAsia="it-IT"/>
              </w:rPr>
            </w:pPr>
            <w:r w:rsidRPr="002B19C9">
              <w:rPr>
                <w:rFonts w:ascii="Times New Roman" w:hAnsi="Times New Roman" w:cs="Times New Roman"/>
                <w:b/>
                <w:lang w:eastAsia="it-IT"/>
              </w:rPr>
              <w:t>7</w:t>
            </w:r>
          </w:p>
        </w:tc>
        <w:tc>
          <w:tcPr>
            <w:tcW w:w="1113" w:type="pct"/>
            <w:tcBorders>
              <w:top w:val="single" w:sz="4" w:space="0" w:color="auto"/>
              <w:left w:val="single" w:sz="4" w:space="0" w:color="auto"/>
              <w:bottom w:val="single" w:sz="4" w:space="0" w:color="auto"/>
              <w:right w:val="single" w:sz="4" w:space="0" w:color="auto"/>
            </w:tcBorders>
          </w:tcPr>
          <w:p w:rsidR="00251E1B" w:rsidRPr="00437F86" w:rsidRDefault="00251E1B" w:rsidP="00A4795F">
            <w:pPr>
              <w:rPr>
                <w:rFonts w:ascii="Times New Roman" w:hAnsi="Times New Roman" w:cs="Times New Roman"/>
                <w:b/>
                <w:lang w:eastAsia="ar-SA"/>
              </w:rPr>
            </w:pPr>
            <w:r w:rsidRPr="00437F86">
              <w:rPr>
                <w:rFonts w:ascii="Times New Roman" w:hAnsi="Times New Roman" w:cs="Times New Roman"/>
                <w:b/>
                <w:lang w:eastAsia="ar-SA"/>
              </w:rPr>
              <w:t xml:space="preserve">Presentazione dell’attività </w:t>
            </w:r>
            <w:r w:rsidR="008716A2" w:rsidRPr="002B19C9">
              <w:rPr>
                <w:rFonts w:ascii="Times New Roman" w:hAnsi="Times New Roman" w:cs="Times New Roman"/>
                <w:b/>
                <w:lang w:eastAsia="ar-SA"/>
              </w:rPr>
              <w:t xml:space="preserve">con degustazione del </w:t>
            </w:r>
            <w:r w:rsidR="00960914">
              <w:rPr>
                <w:rFonts w:ascii="Times New Roman" w:hAnsi="Times New Roman" w:cs="Times New Roman"/>
                <w:b/>
                <w:lang w:eastAsia="ar-SA"/>
              </w:rPr>
              <w:t>gelato, r</w:t>
            </w:r>
            <w:r w:rsidR="00051F13">
              <w:rPr>
                <w:rFonts w:ascii="Times New Roman" w:hAnsi="Times New Roman" w:cs="Times New Roman"/>
                <w:b/>
                <w:lang w:eastAsia="ar-SA"/>
              </w:rPr>
              <w:t>ealizzando una coppa gelato che possa suscitare “I ricordi del passato”</w:t>
            </w:r>
          </w:p>
        </w:tc>
        <w:tc>
          <w:tcPr>
            <w:tcW w:w="894" w:type="pct"/>
            <w:tcBorders>
              <w:top w:val="single" w:sz="4" w:space="0" w:color="auto"/>
              <w:left w:val="single" w:sz="4" w:space="0" w:color="auto"/>
              <w:bottom w:val="single" w:sz="4" w:space="0" w:color="auto"/>
              <w:right w:val="single" w:sz="4" w:space="0" w:color="auto"/>
            </w:tcBorders>
          </w:tcPr>
          <w:p w:rsidR="00251E1B" w:rsidRPr="00437F86" w:rsidRDefault="00251E1B" w:rsidP="00A4795F">
            <w:pPr>
              <w:rPr>
                <w:rFonts w:ascii="Times New Roman" w:hAnsi="Times New Roman" w:cs="Times New Roman"/>
                <w:lang w:eastAsia="it-IT"/>
              </w:rPr>
            </w:pPr>
            <w:r w:rsidRPr="00437F86">
              <w:rPr>
                <w:rFonts w:ascii="Times New Roman" w:hAnsi="Times New Roman" w:cs="Times New Roman"/>
                <w:lang w:eastAsia="it-IT"/>
              </w:rPr>
              <w:t xml:space="preserve">Pc, espositori, aula informatica, tablet </w:t>
            </w:r>
            <w:proofErr w:type="spellStart"/>
            <w:r w:rsidRPr="00437F86">
              <w:rPr>
                <w:rFonts w:ascii="Times New Roman" w:hAnsi="Times New Roman" w:cs="Times New Roman"/>
                <w:lang w:eastAsia="it-IT"/>
              </w:rPr>
              <w:t>ecc</w:t>
            </w:r>
            <w:proofErr w:type="spellEnd"/>
            <w:r w:rsidR="009A4D32" w:rsidRPr="002B19C9">
              <w:rPr>
                <w:rFonts w:ascii="Times New Roman" w:hAnsi="Times New Roman" w:cs="Times New Roman"/>
                <w:lang w:eastAsia="it-IT"/>
              </w:rPr>
              <w:t>, laboratorio di pasticceria</w:t>
            </w:r>
          </w:p>
        </w:tc>
        <w:tc>
          <w:tcPr>
            <w:tcW w:w="1030" w:type="pct"/>
            <w:tcBorders>
              <w:top w:val="single" w:sz="4" w:space="0" w:color="auto"/>
              <w:left w:val="single" w:sz="4" w:space="0" w:color="auto"/>
              <w:bottom w:val="single" w:sz="4" w:space="0" w:color="auto"/>
              <w:right w:val="single" w:sz="4" w:space="0" w:color="auto"/>
            </w:tcBorders>
          </w:tcPr>
          <w:p w:rsidR="00251E1B" w:rsidRPr="00437F86" w:rsidRDefault="00251E1B" w:rsidP="00A4795F">
            <w:pPr>
              <w:rPr>
                <w:rFonts w:ascii="Times New Roman" w:hAnsi="Times New Roman" w:cs="Times New Roman"/>
                <w:lang w:eastAsia="it-IT"/>
              </w:rPr>
            </w:pPr>
            <w:r w:rsidRPr="00437F86">
              <w:rPr>
                <w:rFonts w:ascii="Times New Roman" w:hAnsi="Times New Roman" w:cs="Times New Roman"/>
                <w:lang w:eastAsia="it-IT"/>
              </w:rPr>
              <w:t xml:space="preserve">Illustrazione ed esposizione corretta del contenuto </w:t>
            </w:r>
            <w:r w:rsidR="009A4D32" w:rsidRPr="002B19C9">
              <w:rPr>
                <w:rFonts w:ascii="Times New Roman" w:hAnsi="Times New Roman" w:cs="Times New Roman"/>
                <w:lang w:eastAsia="it-IT"/>
              </w:rPr>
              <w:t xml:space="preserve">con video/foto/e ricettario. Verifica pratica di quanto studiato teoricamente e praticamente </w:t>
            </w:r>
          </w:p>
        </w:tc>
        <w:tc>
          <w:tcPr>
            <w:tcW w:w="758" w:type="pct"/>
            <w:tcBorders>
              <w:top w:val="single" w:sz="4" w:space="0" w:color="auto"/>
              <w:left w:val="single" w:sz="4" w:space="0" w:color="auto"/>
              <w:bottom w:val="single" w:sz="4" w:space="0" w:color="auto"/>
              <w:right w:val="single" w:sz="4" w:space="0" w:color="auto"/>
            </w:tcBorders>
          </w:tcPr>
          <w:p w:rsidR="00251E1B" w:rsidRPr="00437F86" w:rsidRDefault="00EC06D1" w:rsidP="00446EB8">
            <w:pPr>
              <w:rPr>
                <w:rFonts w:ascii="Times New Roman" w:hAnsi="Times New Roman" w:cs="Times New Roman"/>
                <w:lang w:eastAsia="it-IT"/>
              </w:rPr>
            </w:pPr>
            <w:r>
              <w:rPr>
                <w:rFonts w:ascii="Times New Roman" w:hAnsi="Times New Roman" w:cs="Times New Roman"/>
                <w:lang w:eastAsia="it-IT"/>
              </w:rPr>
              <w:t>7</w:t>
            </w:r>
            <w:r w:rsidR="00251E1B" w:rsidRPr="00437F86">
              <w:rPr>
                <w:rFonts w:ascii="Times New Roman" w:hAnsi="Times New Roman" w:cs="Times New Roman"/>
                <w:lang w:eastAsia="it-IT"/>
              </w:rPr>
              <w:t xml:space="preserve"> h</w:t>
            </w:r>
            <w:r w:rsidR="00446EB8">
              <w:rPr>
                <w:rFonts w:ascii="Times New Roman" w:hAnsi="Times New Roman" w:cs="Times New Roman"/>
                <w:lang w:eastAsia="it-IT"/>
              </w:rPr>
              <w:t xml:space="preserve"> </w:t>
            </w:r>
            <w:r w:rsidR="00251E1B" w:rsidRPr="00437F86">
              <w:rPr>
                <w:rFonts w:ascii="Times New Roman" w:hAnsi="Times New Roman" w:cs="Times New Roman"/>
                <w:lang w:eastAsia="it-IT"/>
              </w:rPr>
              <w:t>Tutti i</w:t>
            </w:r>
            <w:r w:rsidR="00446EB8">
              <w:rPr>
                <w:rFonts w:ascii="Times New Roman" w:hAnsi="Times New Roman" w:cs="Times New Roman"/>
                <w:lang w:eastAsia="it-IT"/>
              </w:rPr>
              <w:t xml:space="preserve"> </w:t>
            </w:r>
            <w:r w:rsidR="00251E1B" w:rsidRPr="00437F86">
              <w:rPr>
                <w:rFonts w:ascii="Times New Roman" w:hAnsi="Times New Roman" w:cs="Times New Roman"/>
                <w:lang w:eastAsia="it-IT"/>
              </w:rPr>
              <w:t xml:space="preserve">docenti coinvolti </w:t>
            </w:r>
          </w:p>
        </w:tc>
        <w:tc>
          <w:tcPr>
            <w:tcW w:w="893" w:type="pct"/>
            <w:tcBorders>
              <w:top w:val="single" w:sz="4" w:space="0" w:color="auto"/>
              <w:left w:val="single" w:sz="4" w:space="0" w:color="auto"/>
              <w:bottom w:val="single" w:sz="4" w:space="0" w:color="auto"/>
              <w:right w:val="single" w:sz="4" w:space="0" w:color="auto"/>
            </w:tcBorders>
          </w:tcPr>
          <w:p w:rsidR="00251E1B" w:rsidRPr="00437F86" w:rsidRDefault="00251E1B" w:rsidP="00A4795F">
            <w:pPr>
              <w:rPr>
                <w:rFonts w:ascii="Times New Roman" w:hAnsi="Times New Roman" w:cs="Times New Roman"/>
                <w:lang w:eastAsia="it-IT"/>
              </w:rPr>
            </w:pPr>
            <w:r w:rsidRPr="00437F86">
              <w:rPr>
                <w:rFonts w:ascii="Times New Roman" w:hAnsi="Times New Roman" w:cs="Times New Roman"/>
                <w:lang w:eastAsia="it-IT"/>
              </w:rPr>
              <w:t>Valutazione globale dell’UDA con “Griglia di Valutazione dell’UDA”</w:t>
            </w:r>
          </w:p>
        </w:tc>
      </w:tr>
      <w:tr w:rsidR="008716A2" w:rsidRPr="002B19C9" w:rsidTr="008F5B0C">
        <w:trPr>
          <w:trHeight w:val="405"/>
        </w:trPr>
        <w:tc>
          <w:tcPr>
            <w:tcW w:w="312" w:type="pct"/>
            <w:tcBorders>
              <w:top w:val="single" w:sz="4" w:space="0" w:color="auto"/>
              <w:left w:val="single" w:sz="4" w:space="0" w:color="auto"/>
              <w:bottom w:val="single" w:sz="4" w:space="0" w:color="auto"/>
              <w:right w:val="single" w:sz="4" w:space="0" w:color="auto"/>
            </w:tcBorders>
            <w:shd w:val="clear" w:color="auto" w:fill="92D050"/>
          </w:tcPr>
          <w:p w:rsidR="00251E1B" w:rsidRDefault="008716A2" w:rsidP="00A4795F">
            <w:pPr>
              <w:jc w:val="center"/>
              <w:rPr>
                <w:rFonts w:ascii="Times New Roman" w:hAnsi="Times New Roman" w:cs="Times New Roman"/>
                <w:b/>
                <w:lang w:eastAsia="it-IT"/>
              </w:rPr>
            </w:pPr>
            <w:r w:rsidRPr="002B19C9">
              <w:rPr>
                <w:rFonts w:ascii="Times New Roman" w:hAnsi="Times New Roman" w:cs="Times New Roman"/>
                <w:b/>
                <w:lang w:eastAsia="it-IT"/>
              </w:rPr>
              <w:t>8</w:t>
            </w:r>
          </w:p>
          <w:p w:rsidR="00E57289" w:rsidRPr="00E57289" w:rsidRDefault="00E57289" w:rsidP="00E57289">
            <w:pPr>
              <w:rPr>
                <w:rFonts w:ascii="Times New Roman" w:hAnsi="Times New Roman" w:cs="Times New Roman"/>
                <w:lang w:eastAsia="it-IT"/>
              </w:rPr>
            </w:pPr>
          </w:p>
        </w:tc>
        <w:tc>
          <w:tcPr>
            <w:tcW w:w="1113" w:type="pct"/>
            <w:tcBorders>
              <w:top w:val="single" w:sz="4" w:space="0" w:color="auto"/>
              <w:left w:val="single" w:sz="4" w:space="0" w:color="auto"/>
              <w:bottom w:val="single" w:sz="4" w:space="0" w:color="auto"/>
              <w:right w:val="single" w:sz="4" w:space="0" w:color="auto"/>
            </w:tcBorders>
          </w:tcPr>
          <w:p w:rsidR="00251E1B" w:rsidRPr="00437F86" w:rsidRDefault="00251E1B" w:rsidP="00A4795F">
            <w:pPr>
              <w:rPr>
                <w:rFonts w:ascii="Times New Roman" w:hAnsi="Times New Roman" w:cs="Times New Roman"/>
                <w:b/>
                <w:lang w:eastAsia="ar-SA"/>
              </w:rPr>
            </w:pPr>
            <w:r w:rsidRPr="00437F86">
              <w:rPr>
                <w:rFonts w:ascii="Times New Roman" w:hAnsi="Times New Roman" w:cs="Times New Roman"/>
                <w:b/>
                <w:lang w:eastAsia="ar-SA"/>
              </w:rPr>
              <w:t>Relazione individuale</w:t>
            </w:r>
          </w:p>
        </w:tc>
        <w:tc>
          <w:tcPr>
            <w:tcW w:w="894" w:type="pct"/>
            <w:tcBorders>
              <w:top w:val="single" w:sz="4" w:space="0" w:color="auto"/>
              <w:left w:val="single" w:sz="4" w:space="0" w:color="auto"/>
              <w:bottom w:val="single" w:sz="4" w:space="0" w:color="auto"/>
              <w:right w:val="single" w:sz="4" w:space="0" w:color="auto"/>
            </w:tcBorders>
          </w:tcPr>
          <w:p w:rsidR="00251E1B" w:rsidRPr="00437F86" w:rsidRDefault="00251E1B" w:rsidP="00A4795F">
            <w:pPr>
              <w:rPr>
                <w:rFonts w:ascii="Times New Roman" w:hAnsi="Times New Roman" w:cs="Times New Roman"/>
                <w:lang w:eastAsia="it-IT"/>
              </w:rPr>
            </w:pPr>
            <w:r w:rsidRPr="00437F86">
              <w:rPr>
                <w:rFonts w:ascii="Times New Roman" w:hAnsi="Times New Roman" w:cs="Times New Roman"/>
                <w:lang w:eastAsia="it-IT"/>
              </w:rPr>
              <w:t xml:space="preserve">Aula </w:t>
            </w:r>
          </w:p>
        </w:tc>
        <w:tc>
          <w:tcPr>
            <w:tcW w:w="1030" w:type="pct"/>
            <w:tcBorders>
              <w:top w:val="single" w:sz="4" w:space="0" w:color="auto"/>
              <w:left w:val="single" w:sz="4" w:space="0" w:color="auto"/>
              <w:bottom w:val="single" w:sz="4" w:space="0" w:color="auto"/>
              <w:right w:val="single" w:sz="4" w:space="0" w:color="auto"/>
            </w:tcBorders>
          </w:tcPr>
          <w:p w:rsidR="00251E1B" w:rsidRPr="00437F86" w:rsidRDefault="00251E1B" w:rsidP="00A4795F">
            <w:pPr>
              <w:rPr>
                <w:rFonts w:ascii="Times New Roman" w:hAnsi="Times New Roman" w:cs="Times New Roman"/>
                <w:lang w:eastAsia="it-IT"/>
              </w:rPr>
            </w:pPr>
            <w:r w:rsidRPr="00437F86">
              <w:rPr>
                <w:rFonts w:ascii="Times New Roman" w:hAnsi="Times New Roman" w:cs="Times New Roman"/>
                <w:lang w:eastAsia="it-IT"/>
              </w:rPr>
              <w:t>Acquisire consapevolezza dell’esperienza vissuta</w:t>
            </w:r>
          </w:p>
        </w:tc>
        <w:tc>
          <w:tcPr>
            <w:tcW w:w="758" w:type="pct"/>
            <w:tcBorders>
              <w:top w:val="single" w:sz="4" w:space="0" w:color="auto"/>
              <w:left w:val="single" w:sz="4" w:space="0" w:color="auto"/>
              <w:bottom w:val="single" w:sz="4" w:space="0" w:color="auto"/>
              <w:right w:val="single" w:sz="4" w:space="0" w:color="auto"/>
            </w:tcBorders>
          </w:tcPr>
          <w:p w:rsidR="00251E1B" w:rsidRPr="00437F86" w:rsidRDefault="00251E1B" w:rsidP="00446EB8">
            <w:pPr>
              <w:rPr>
                <w:rFonts w:ascii="Times New Roman" w:hAnsi="Times New Roman" w:cs="Times New Roman"/>
                <w:lang w:eastAsia="it-IT"/>
              </w:rPr>
            </w:pPr>
            <w:r w:rsidRPr="00437F86">
              <w:rPr>
                <w:rFonts w:ascii="Times New Roman" w:hAnsi="Times New Roman" w:cs="Times New Roman"/>
                <w:lang w:eastAsia="it-IT"/>
              </w:rPr>
              <w:t>2 h</w:t>
            </w:r>
            <w:r w:rsidR="00446EB8">
              <w:rPr>
                <w:rFonts w:ascii="Times New Roman" w:hAnsi="Times New Roman" w:cs="Times New Roman"/>
                <w:lang w:eastAsia="it-IT"/>
              </w:rPr>
              <w:t xml:space="preserve"> </w:t>
            </w:r>
            <w:r w:rsidRPr="00437F86">
              <w:rPr>
                <w:rFonts w:ascii="Times New Roman" w:hAnsi="Times New Roman" w:cs="Times New Roman"/>
                <w:lang w:eastAsia="it-IT"/>
              </w:rPr>
              <w:t>Docente di Italiano</w:t>
            </w:r>
          </w:p>
        </w:tc>
        <w:tc>
          <w:tcPr>
            <w:tcW w:w="893" w:type="pct"/>
            <w:tcBorders>
              <w:top w:val="single" w:sz="4" w:space="0" w:color="auto"/>
              <w:left w:val="single" w:sz="4" w:space="0" w:color="auto"/>
              <w:bottom w:val="single" w:sz="4" w:space="0" w:color="auto"/>
              <w:right w:val="single" w:sz="4" w:space="0" w:color="auto"/>
            </w:tcBorders>
          </w:tcPr>
          <w:p w:rsidR="00251E1B" w:rsidRPr="00437F86" w:rsidRDefault="00251E1B" w:rsidP="00A4795F">
            <w:pPr>
              <w:rPr>
                <w:rFonts w:ascii="Times New Roman" w:hAnsi="Times New Roman" w:cs="Times New Roman"/>
                <w:lang w:eastAsia="it-IT"/>
              </w:rPr>
            </w:pPr>
            <w:r w:rsidRPr="00437F86">
              <w:rPr>
                <w:rFonts w:ascii="Times New Roman" w:hAnsi="Times New Roman" w:cs="Times New Roman"/>
                <w:lang w:eastAsia="it-IT"/>
              </w:rPr>
              <w:t>Composizione scritta su traccia</w:t>
            </w:r>
          </w:p>
        </w:tc>
      </w:tr>
    </w:tbl>
    <w:p w:rsidR="00251E1B" w:rsidRPr="002B19C9" w:rsidRDefault="00251E1B" w:rsidP="003A20AF">
      <w:pPr>
        <w:jc w:val="center"/>
        <w:rPr>
          <w:rFonts w:ascii="Times New Roman" w:hAnsi="Times New Roman" w:cs="Times New Roman"/>
        </w:rPr>
      </w:pPr>
    </w:p>
    <w:p w:rsidR="009A4D32" w:rsidRPr="002B19C9" w:rsidRDefault="009A4D32" w:rsidP="003A20AF">
      <w:pPr>
        <w:jc w:val="center"/>
        <w:rPr>
          <w:rFonts w:ascii="Times New Roman" w:hAnsi="Times New Roman" w:cs="Times New Roma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03"/>
        <w:gridCol w:w="1477"/>
        <w:gridCol w:w="1477"/>
        <w:gridCol w:w="1477"/>
        <w:gridCol w:w="1477"/>
        <w:gridCol w:w="1477"/>
        <w:gridCol w:w="1473"/>
      </w:tblGrid>
      <w:tr w:rsidR="009A4D32" w:rsidRPr="00437F86" w:rsidTr="008F5B0C">
        <w:trPr>
          <w:trHeight w:val="352"/>
        </w:trPr>
        <w:tc>
          <w:tcPr>
            <w:tcW w:w="766" w:type="pct"/>
            <w:tcBorders>
              <w:top w:val="nil"/>
              <w:left w:val="nil"/>
            </w:tcBorders>
          </w:tcPr>
          <w:p w:rsidR="009A4D32" w:rsidRPr="00437F86" w:rsidRDefault="009A4D32" w:rsidP="00A4795F">
            <w:pPr>
              <w:jc w:val="both"/>
              <w:rPr>
                <w:rFonts w:ascii="Times New Roman" w:hAnsi="Times New Roman" w:cs="Times New Roman"/>
                <w:color w:val="000000" w:themeColor="text1"/>
                <w:lang w:eastAsia="it-IT"/>
              </w:rPr>
            </w:pPr>
          </w:p>
        </w:tc>
        <w:tc>
          <w:tcPr>
            <w:tcW w:w="4234" w:type="pct"/>
            <w:gridSpan w:val="6"/>
            <w:shd w:val="clear" w:color="auto" w:fill="92D050"/>
          </w:tcPr>
          <w:p w:rsidR="009A4D32" w:rsidRPr="00437F86" w:rsidRDefault="008F5B0C" w:rsidP="008F5B0C">
            <w:pPr>
              <w:tabs>
                <w:tab w:val="left" w:pos="3460"/>
                <w:tab w:val="center" w:pos="4321"/>
              </w:tabs>
              <w:rPr>
                <w:rFonts w:ascii="Times New Roman" w:hAnsi="Times New Roman" w:cs="Times New Roman"/>
                <w:b/>
                <w:color w:val="000000" w:themeColor="text1"/>
                <w:lang w:eastAsia="it-IT"/>
              </w:rPr>
            </w:pPr>
            <w:r>
              <w:rPr>
                <w:rFonts w:ascii="Times New Roman" w:hAnsi="Times New Roman" w:cs="Times New Roman"/>
                <w:b/>
                <w:color w:val="000000" w:themeColor="text1"/>
                <w:lang w:eastAsia="it-IT"/>
              </w:rPr>
              <w:tab/>
            </w:r>
            <w:r>
              <w:rPr>
                <w:rFonts w:ascii="Times New Roman" w:hAnsi="Times New Roman" w:cs="Times New Roman"/>
                <w:b/>
                <w:color w:val="000000" w:themeColor="text1"/>
                <w:lang w:eastAsia="it-IT"/>
              </w:rPr>
              <w:tab/>
            </w:r>
            <w:r w:rsidR="009A4D32" w:rsidRPr="00437F86">
              <w:rPr>
                <w:rFonts w:ascii="Times New Roman" w:hAnsi="Times New Roman" w:cs="Times New Roman"/>
                <w:b/>
                <w:color w:val="000000" w:themeColor="text1"/>
                <w:lang w:eastAsia="it-IT"/>
              </w:rPr>
              <w:t>Tempi</w:t>
            </w:r>
          </w:p>
        </w:tc>
      </w:tr>
      <w:tr w:rsidR="009A4D32" w:rsidRPr="00437F86" w:rsidTr="00051F13">
        <w:trPr>
          <w:trHeight w:val="352"/>
        </w:trPr>
        <w:tc>
          <w:tcPr>
            <w:tcW w:w="766" w:type="pct"/>
            <w:shd w:val="clear" w:color="auto" w:fill="92D050"/>
          </w:tcPr>
          <w:p w:rsidR="009A4D32" w:rsidRPr="00437F86" w:rsidRDefault="009A4D32" w:rsidP="00A4795F">
            <w:pPr>
              <w:jc w:val="center"/>
              <w:rPr>
                <w:rFonts w:ascii="Times New Roman" w:hAnsi="Times New Roman" w:cs="Times New Roman"/>
                <w:b/>
                <w:color w:val="000000" w:themeColor="text1"/>
                <w:lang w:eastAsia="it-IT"/>
              </w:rPr>
            </w:pPr>
            <w:r w:rsidRPr="00437F86">
              <w:rPr>
                <w:rFonts w:ascii="Times New Roman" w:hAnsi="Times New Roman" w:cs="Times New Roman"/>
                <w:b/>
                <w:color w:val="000000" w:themeColor="text1"/>
                <w:lang w:eastAsia="it-IT"/>
              </w:rPr>
              <w:t>Fasi</w:t>
            </w:r>
          </w:p>
        </w:tc>
        <w:tc>
          <w:tcPr>
            <w:tcW w:w="706" w:type="pct"/>
          </w:tcPr>
          <w:p w:rsidR="009A4D32" w:rsidRPr="00437F86" w:rsidRDefault="009A4D32" w:rsidP="00A4795F">
            <w:pPr>
              <w:jc w:val="center"/>
              <w:rPr>
                <w:rFonts w:ascii="Times New Roman" w:hAnsi="Times New Roman" w:cs="Times New Roman"/>
                <w:color w:val="000000" w:themeColor="text1"/>
                <w:lang w:eastAsia="it-IT"/>
              </w:rPr>
            </w:pPr>
            <w:r w:rsidRPr="00437F86">
              <w:rPr>
                <w:rFonts w:ascii="Times New Roman" w:hAnsi="Times New Roman" w:cs="Times New Roman"/>
                <w:color w:val="000000" w:themeColor="text1"/>
                <w:lang w:eastAsia="it-IT"/>
              </w:rPr>
              <w:t>Gennaio</w:t>
            </w:r>
          </w:p>
        </w:tc>
        <w:tc>
          <w:tcPr>
            <w:tcW w:w="706" w:type="pct"/>
          </w:tcPr>
          <w:p w:rsidR="009A4D32" w:rsidRPr="00437F86" w:rsidRDefault="009A4D32" w:rsidP="00A4795F">
            <w:pPr>
              <w:jc w:val="center"/>
              <w:rPr>
                <w:rFonts w:ascii="Times New Roman" w:hAnsi="Times New Roman" w:cs="Times New Roman"/>
                <w:color w:val="000000" w:themeColor="text1"/>
                <w:lang w:eastAsia="it-IT"/>
              </w:rPr>
            </w:pPr>
            <w:r w:rsidRPr="00437F86">
              <w:rPr>
                <w:rFonts w:ascii="Times New Roman" w:hAnsi="Times New Roman" w:cs="Times New Roman"/>
                <w:color w:val="000000" w:themeColor="text1"/>
                <w:lang w:eastAsia="it-IT"/>
              </w:rPr>
              <w:t xml:space="preserve">Febbraio </w:t>
            </w:r>
          </w:p>
        </w:tc>
        <w:tc>
          <w:tcPr>
            <w:tcW w:w="706" w:type="pct"/>
          </w:tcPr>
          <w:p w:rsidR="009A4D32" w:rsidRPr="00437F86" w:rsidRDefault="009A4D32" w:rsidP="00A4795F">
            <w:pPr>
              <w:jc w:val="center"/>
              <w:rPr>
                <w:rFonts w:ascii="Times New Roman" w:hAnsi="Times New Roman" w:cs="Times New Roman"/>
                <w:color w:val="000000" w:themeColor="text1"/>
                <w:lang w:eastAsia="it-IT"/>
              </w:rPr>
            </w:pPr>
            <w:r w:rsidRPr="00437F86">
              <w:rPr>
                <w:rFonts w:ascii="Times New Roman" w:hAnsi="Times New Roman" w:cs="Times New Roman"/>
                <w:color w:val="000000" w:themeColor="text1"/>
                <w:lang w:eastAsia="it-IT"/>
              </w:rPr>
              <w:t xml:space="preserve">Marzo </w:t>
            </w:r>
          </w:p>
        </w:tc>
        <w:tc>
          <w:tcPr>
            <w:tcW w:w="706" w:type="pct"/>
          </w:tcPr>
          <w:p w:rsidR="009A4D32" w:rsidRPr="00437F86" w:rsidRDefault="009A4D32" w:rsidP="00A4795F">
            <w:pPr>
              <w:jc w:val="center"/>
              <w:rPr>
                <w:rFonts w:ascii="Times New Roman" w:hAnsi="Times New Roman" w:cs="Times New Roman"/>
                <w:color w:val="000000" w:themeColor="text1"/>
                <w:lang w:eastAsia="it-IT"/>
              </w:rPr>
            </w:pPr>
            <w:r w:rsidRPr="00437F86">
              <w:rPr>
                <w:rFonts w:ascii="Times New Roman" w:hAnsi="Times New Roman" w:cs="Times New Roman"/>
                <w:color w:val="000000" w:themeColor="text1"/>
                <w:lang w:eastAsia="it-IT"/>
              </w:rPr>
              <w:t xml:space="preserve">Aprile </w:t>
            </w:r>
          </w:p>
        </w:tc>
        <w:tc>
          <w:tcPr>
            <w:tcW w:w="706" w:type="pct"/>
          </w:tcPr>
          <w:p w:rsidR="009A4D32" w:rsidRPr="00437F86" w:rsidRDefault="009A4D32" w:rsidP="00A4795F">
            <w:pPr>
              <w:jc w:val="center"/>
              <w:rPr>
                <w:rFonts w:ascii="Times New Roman" w:hAnsi="Times New Roman" w:cs="Times New Roman"/>
                <w:color w:val="000000" w:themeColor="text1"/>
                <w:lang w:eastAsia="it-IT"/>
              </w:rPr>
            </w:pPr>
            <w:r w:rsidRPr="00437F86">
              <w:rPr>
                <w:rFonts w:ascii="Times New Roman" w:hAnsi="Times New Roman" w:cs="Times New Roman"/>
                <w:color w:val="000000" w:themeColor="text1"/>
                <w:lang w:eastAsia="it-IT"/>
              </w:rPr>
              <w:t xml:space="preserve">Maggio </w:t>
            </w:r>
          </w:p>
        </w:tc>
        <w:tc>
          <w:tcPr>
            <w:tcW w:w="704" w:type="pct"/>
          </w:tcPr>
          <w:p w:rsidR="009A4D32" w:rsidRPr="00437F86" w:rsidRDefault="009A4D32" w:rsidP="00A4795F">
            <w:pPr>
              <w:jc w:val="center"/>
              <w:rPr>
                <w:rFonts w:ascii="Times New Roman" w:hAnsi="Times New Roman" w:cs="Times New Roman"/>
                <w:color w:val="000000" w:themeColor="text1"/>
                <w:lang w:eastAsia="it-IT"/>
              </w:rPr>
            </w:pPr>
            <w:r w:rsidRPr="00437F86">
              <w:rPr>
                <w:rFonts w:ascii="Times New Roman" w:hAnsi="Times New Roman" w:cs="Times New Roman"/>
                <w:color w:val="000000" w:themeColor="text1"/>
                <w:lang w:eastAsia="it-IT"/>
              </w:rPr>
              <w:t xml:space="preserve">Giugno </w:t>
            </w:r>
          </w:p>
        </w:tc>
      </w:tr>
      <w:tr w:rsidR="009A4D32" w:rsidRPr="00437F86" w:rsidTr="00051F13">
        <w:trPr>
          <w:trHeight w:val="375"/>
        </w:trPr>
        <w:tc>
          <w:tcPr>
            <w:tcW w:w="766" w:type="pct"/>
            <w:shd w:val="clear" w:color="auto" w:fill="92D050"/>
          </w:tcPr>
          <w:p w:rsidR="009A4D32" w:rsidRPr="00437F86" w:rsidRDefault="009A4D32" w:rsidP="00A4795F">
            <w:pPr>
              <w:jc w:val="center"/>
              <w:rPr>
                <w:rFonts w:ascii="Times New Roman" w:hAnsi="Times New Roman" w:cs="Times New Roman"/>
                <w:b/>
                <w:color w:val="000000" w:themeColor="text1"/>
                <w:lang w:eastAsia="it-IT"/>
              </w:rPr>
            </w:pPr>
            <w:r w:rsidRPr="00437F86">
              <w:rPr>
                <w:rFonts w:ascii="Times New Roman" w:hAnsi="Times New Roman" w:cs="Times New Roman"/>
                <w:b/>
                <w:color w:val="000000" w:themeColor="text1"/>
                <w:lang w:eastAsia="it-IT"/>
              </w:rPr>
              <w:t>1</w:t>
            </w:r>
          </w:p>
        </w:tc>
        <w:tc>
          <w:tcPr>
            <w:tcW w:w="706" w:type="pct"/>
          </w:tcPr>
          <w:p w:rsidR="009A4D32" w:rsidRPr="00437F86" w:rsidRDefault="009A4D32" w:rsidP="00A4795F">
            <w:pPr>
              <w:jc w:val="center"/>
              <w:rPr>
                <w:rFonts w:ascii="Times New Roman" w:hAnsi="Times New Roman" w:cs="Times New Roman"/>
                <w:color w:val="000000" w:themeColor="text1"/>
                <w:lang w:eastAsia="it-IT"/>
              </w:rPr>
            </w:pPr>
          </w:p>
        </w:tc>
        <w:tc>
          <w:tcPr>
            <w:tcW w:w="706" w:type="pct"/>
          </w:tcPr>
          <w:p w:rsidR="009A4D32" w:rsidRPr="00437F86" w:rsidRDefault="009A4D32" w:rsidP="00A4795F">
            <w:pPr>
              <w:jc w:val="both"/>
              <w:rPr>
                <w:rFonts w:ascii="Times New Roman" w:hAnsi="Times New Roman" w:cs="Times New Roman"/>
                <w:color w:val="000000" w:themeColor="text1"/>
                <w:lang w:eastAsia="it-IT"/>
              </w:rPr>
            </w:pPr>
          </w:p>
        </w:tc>
        <w:tc>
          <w:tcPr>
            <w:tcW w:w="706" w:type="pct"/>
          </w:tcPr>
          <w:p w:rsidR="009A4D32" w:rsidRPr="00437F86" w:rsidRDefault="009A4D32" w:rsidP="00A4795F">
            <w:pPr>
              <w:jc w:val="both"/>
              <w:rPr>
                <w:rFonts w:ascii="Times New Roman" w:hAnsi="Times New Roman" w:cs="Times New Roman"/>
                <w:color w:val="000000" w:themeColor="text1"/>
                <w:lang w:eastAsia="it-IT"/>
              </w:rPr>
            </w:pPr>
          </w:p>
        </w:tc>
        <w:tc>
          <w:tcPr>
            <w:tcW w:w="706" w:type="pct"/>
          </w:tcPr>
          <w:p w:rsidR="009A4D32" w:rsidRPr="00437F86" w:rsidRDefault="009A4D32" w:rsidP="00A4795F">
            <w:pPr>
              <w:jc w:val="both"/>
              <w:rPr>
                <w:rFonts w:ascii="Times New Roman" w:hAnsi="Times New Roman" w:cs="Times New Roman"/>
                <w:color w:val="000000" w:themeColor="text1"/>
                <w:lang w:eastAsia="it-IT"/>
              </w:rPr>
            </w:pPr>
          </w:p>
        </w:tc>
        <w:tc>
          <w:tcPr>
            <w:tcW w:w="706" w:type="pct"/>
          </w:tcPr>
          <w:p w:rsidR="009A4D32" w:rsidRPr="00437F86" w:rsidRDefault="009A4D32" w:rsidP="00A4795F">
            <w:pPr>
              <w:jc w:val="both"/>
              <w:rPr>
                <w:rFonts w:ascii="Times New Roman" w:hAnsi="Times New Roman" w:cs="Times New Roman"/>
                <w:color w:val="000000" w:themeColor="text1"/>
                <w:lang w:eastAsia="it-IT"/>
              </w:rPr>
            </w:pPr>
          </w:p>
        </w:tc>
        <w:tc>
          <w:tcPr>
            <w:tcW w:w="704" w:type="pct"/>
          </w:tcPr>
          <w:p w:rsidR="009A4D32" w:rsidRPr="00437F86" w:rsidRDefault="009A4D32" w:rsidP="00A4795F">
            <w:pPr>
              <w:jc w:val="both"/>
              <w:rPr>
                <w:rFonts w:ascii="Times New Roman" w:hAnsi="Times New Roman" w:cs="Times New Roman"/>
                <w:color w:val="000000" w:themeColor="text1"/>
                <w:lang w:eastAsia="it-IT"/>
              </w:rPr>
            </w:pPr>
          </w:p>
        </w:tc>
      </w:tr>
      <w:tr w:rsidR="009A4D32" w:rsidRPr="00437F86" w:rsidTr="00051F13">
        <w:trPr>
          <w:trHeight w:val="352"/>
        </w:trPr>
        <w:tc>
          <w:tcPr>
            <w:tcW w:w="766" w:type="pct"/>
            <w:shd w:val="clear" w:color="auto" w:fill="92D050"/>
          </w:tcPr>
          <w:p w:rsidR="009A4D32" w:rsidRPr="00437F86" w:rsidRDefault="009A4D32" w:rsidP="00A4795F">
            <w:pPr>
              <w:jc w:val="center"/>
              <w:rPr>
                <w:rFonts w:ascii="Times New Roman" w:hAnsi="Times New Roman" w:cs="Times New Roman"/>
                <w:b/>
                <w:color w:val="000000" w:themeColor="text1"/>
                <w:lang w:eastAsia="it-IT"/>
              </w:rPr>
            </w:pPr>
            <w:r w:rsidRPr="00437F86">
              <w:rPr>
                <w:rFonts w:ascii="Times New Roman" w:hAnsi="Times New Roman" w:cs="Times New Roman"/>
                <w:b/>
                <w:color w:val="000000" w:themeColor="text1"/>
                <w:lang w:eastAsia="it-IT"/>
              </w:rPr>
              <w:t>2</w:t>
            </w:r>
          </w:p>
        </w:tc>
        <w:tc>
          <w:tcPr>
            <w:tcW w:w="706" w:type="pct"/>
          </w:tcPr>
          <w:p w:rsidR="009A4D32" w:rsidRPr="00437F86" w:rsidRDefault="009A4D32" w:rsidP="00E30EC4">
            <w:pPr>
              <w:rPr>
                <w:rFonts w:ascii="Times New Roman" w:hAnsi="Times New Roman" w:cs="Times New Roman"/>
                <w:color w:val="000000" w:themeColor="text1"/>
                <w:lang w:eastAsia="it-IT"/>
              </w:rPr>
            </w:pPr>
          </w:p>
        </w:tc>
        <w:tc>
          <w:tcPr>
            <w:tcW w:w="706" w:type="pct"/>
          </w:tcPr>
          <w:p w:rsidR="009A4D32" w:rsidRPr="00437F86" w:rsidRDefault="009A4D32" w:rsidP="00A4795F">
            <w:pPr>
              <w:jc w:val="both"/>
              <w:rPr>
                <w:rFonts w:ascii="Times New Roman" w:hAnsi="Times New Roman" w:cs="Times New Roman"/>
                <w:color w:val="000000" w:themeColor="text1"/>
                <w:lang w:eastAsia="it-IT"/>
              </w:rPr>
            </w:pPr>
          </w:p>
        </w:tc>
        <w:tc>
          <w:tcPr>
            <w:tcW w:w="706" w:type="pct"/>
          </w:tcPr>
          <w:p w:rsidR="009A4D32" w:rsidRPr="00437F86" w:rsidRDefault="009A4D32" w:rsidP="00A4795F">
            <w:pPr>
              <w:jc w:val="both"/>
              <w:rPr>
                <w:rFonts w:ascii="Times New Roman" w:hAnsi="Times New Roman" w:cs="Times New Roman"/>
                <w:color w:val="000000" w:themeColor="text1"/>
                <w:lang w:eastAsia="it-IT"/>
              </w:rPr>
            </w:pPr>
          </w:p>
        </w:tc>
        <w:tc>
          <w:tcPr>
            <w:tcW w:w="706" w:type="pct"/>
          </w:tcPr>
          <w:p w:rsidR="009A4D32" w:rsidRPr="00437F86" w:rsidRDefault="009A4D32" w:rsidP="00A4795F">
            <w:pPr>
              <w:jc w:val="both"/>
              <w:rPr>
                <w:rFonts w:ascii="Times New Roman" w:hAnsi="Times New Roman" w:cs="Times New Roman"/>
                <w:color w:val="000000" w:themeColor="text1"/>
                <w:lang w:eastAsia="it-IT"/>
              </w:rPr>
            </w:pPr>
          </w:p>
        </w:tc>
        <w:tc>
          <w:tcPr>
            <w:tcW w:w="706" w:type="pct"/>
          </w:tcPr>
          <w:p w:rsidR="009A4D32" w:rsidRPr="00437F86" w:rsidRDefault="009A4D32" w:rsidP="00A4795F">
            <w:pPr>
              <w:jc w:val="both"/>
              <w:rPr>
                <w:rFonts w:ascii="Times New Roman" w:hAnsi="Times New Roman" w:cs="Times New Roman"/>
                <w:color w:val="000000" w:themeColor="text1"/>
                <w:lang w:eastAsia="it-IT"/>
              </w:rPr>
            </w:pPr>
          </w:p>
        </w:tc>
        <w:tc>
          <w:tcPr>
            <w:tcW w:w="704" w:type="pct"/>
          </w:tcPr>
          <w:p w:rsidR="009A4D32" w:rsidRPr="00437F86" w:rsidRDefault="009A4D32" w:rsidP="00A4795F">
            <w:pPr>
              <w:jc w:val="both"/>
              <w:rPr>
                <w:rFonts w:ascii="Times New Roman" w:hAnsi="Times New Roman" w:cs="Times New Roman"/>
                <w:color w:val="000000" w:themeColor="text1"/>
                <w:lang w:eastAsia="it-IT"/>
              </w:rPr>
            </w:pPr>
          </w:p>
        </w:tc>
      </w:tr>
      <w:tr w:rsidR="009A4D32" w:rsidRPr="00437F86" w:rsidTr="00051F13">
        <w:trPr>
          <w:trHeight w:val="352"/>
        </w:trPr>
        <w:tc>
          <w:tcPr>
            <w:tcW w:w="766" w:type="pct"/>
            <w:shd w:val="clear" w:color="auto" w:fill="92D050"/>
          </w:tcPr>
          <w:p w:rsidR="009A4D32" w:rsidRPr="00437F86" w:rsidRDefault="009A4D32" w:rsidP="00A4795F">
            <w:pPr>
              <w:jc w:val="center"/>
              <w:rPr>
                <w:rFonts w:ascii="Times New Roman" w:hAnsi="Times New Roman" w:cs="Times New Roman"/>
                <w:b/>
                <w:color w:val="000000" w:themeColor="text1"/>
                <w:lang w:eastAsia="it-IT"/>
              </w:rPr>
            </w:pPr>
            <w:r w:rsidRPr="00437F86">
              <w:rPr>
                <w:rFonts w:ascii="Times New Roman" w:hAnsi="Times New Roman" w:cs="Times New Roman"/>
                <w:b/>
                <w:color w:val="000000" w:themeColor="text1"/>
                <w:lang w:eastAsia="it-IT"/>
              </w:rPr>
              <w:t>3</w:t>
            </w:r>
          </w:p>
        </w:tc>
        <w:tc>
          <w:tcPr>
            <w:tcW w:w="706" w:type="pct"/>
          </w:tcPr>
          <w:p w:rsidR="009A4D32" w:rsidRPr="00437F86" w:rsidRDefault="009A4D32" w:rsidP="00E30EC4">
            <w:pPr>
              <w:rPr>
                <w:rFonts w:ascii="Times New Roman" w:hAnsi="Times New Roman" w:cs="Times New Roman"/>
                <w:color w:val="000000" w:themeColor="text1"/>
                <w:lang w:eastAsia="it-IT"/>
              </w:rPr>
            </w:pPr>
          </w:p>
        </w:tc>
        <w:tc>
          <w:tcPr>
            <w:tcW w:w="706" w:type="pct"/>
          </w:tcPr>
          <w:p w:rsidR="009A4D32" w:rsidRPr="00437F86" w:rsidRDefault="009A4D32" w:rsidP="00A4795F">
            <w:pPr>
              <w:jc w:val="both"/>
              <w:rPr>
                <w:rFonts w:ascii="Times New Roman" w:hAnsi="Times New Roman" w:cs="Times New Roman"/>
                <w:color w:val="000000" w:themeColor="text1"/>
                <w:lang w:eastAsia="it-IT"/>
              </w:rPr>
            </w:pPr>
          </w:p>
        </w:tc>
        <w:tc>
          <w:tcPr>
            <w:tcW w:w="706" w:type="pct"/>
          </w:tcPr>
          <w:p w:rsidR="009A4D32" w:rsidRPr="00437F86" w:rsidRDefault="009A4D32" w:rsidP="00A4795F">
            <w:pPr>
              <w:jc w:val="both"/>
              <w:rPr>
                <w:rFonts w:ascii="Times New Roman" w:hAnsi="Times New Roman" w:cs="Times New Roman"/>
                <w:color w:val="000000" w:themeColor="text1"/>
                <w:lang w:eastAsia="it-IT"/>
              </w:rPr>
            </w:pPr>
          </w:p>
        </w:tc>
        <w:tc>
          <w:tcPr>
            <w:tcW w:w="706" w:type="pct"/>
          </w:tcPr>
          <w:p w:rsidR="009A4D32" w:rsidRPr="00437F86" w:rsidRDefault="009A4D32" w:rsidP="00A4795F">
            <w:pPr>
              <w:jc w:val="both"/>
              <w:rPr>
                <w:rFonts w:ascii="Times New Roman" w:hAnsi="Times New Roman" w:cs="Times New Roman"/>
                <w:color w:val="000000" w:themeColor="text1"/>
                <w:lang w:eastAsia="it-IT"/>
              </w:rPr>
            </w:pPr>
          </w:p>
        </w:tc>
        <w:tc>
          <w:tcPr>
            <w:tcW w:w="706" w:type="pct"/>
          </w:tcPr>
          <w:p w:rsidR="009A4D32" w:rsidRPr="00437F86" w:rsidRDefault="009A4D32" w:rsidP="00A4795F">
            <w:pPr>
              <w:jc w:val="both"/>
              <w:rPr>
                <w:rFonts w:ascii="Times New Roman" w:hAnsi="Times New Roman" w:cs="Times New Roman"/>
                <w:color w:val="000000" w:themeColor="text1"/>
                <w:lang w:eastAsia="it-IT"/>
              </w:rPr>
            </w:pPr>
          </w:p>
        </w:tc>
        <w:tc>
          <w:tcPr>
            <w:tcW w:w="704" w:type="pct"/>
          </w:tcPr>
          <w:p w:rsidR="009A4D32" w:rsidRPr="00437F86" w:rsidRDefault="009A4D32" w:rsidP="00A4795F">
            <w:pPr>
              <w:jc w:val="both"/>
              <w:rPr>
                <w:rFonts w:ascii="Times New Roman" w:hAnsi="Times New Roman" w:cs="Times New Roman"/>
                <w:color w:val="000000" w:themeColor="text1"/>
                <w:lang w:eastAsia="it-IT"/>
              </w:rPr>
            </w:pPr>
          </w:p>
        </w:tc>
      </w:tr>
      <w:tr w:rsidR="009A4D32" w:rsidRPr="00437F86" w:rsidTr="00051F13">
        <w:trPr>
          <w:trHeight w:val="352"/>
        </w:trPr>
        <w:tc>
          <w:tcPr>
            <w:tcW w:w="766" w:type="pct"/>
            <w:shd w:val="clear" w:color="auto" w:fill="92D050"/>
          </w:tcPr>
          <w:p w:rsidR="009A4D32" w:rsidRPr="00437F86" w:rsidRDefault="009A4D32" w:rsidP="00A4795F">
            <w:pPr>
              <w:jc w:val="center"/>
              <w:rPr>
                <w:rFonts w:ascii="Times New Roman" w:hAnsi="Times New Roman" w:cs="Times New Roman"/>
                <w:b/>
                <w:color w:val="000000" w:themeColor="text1"/>
                <w:lang w:eastAsia="it-IT"/>
              </w:rPr>
            </w:pPr>
            <w:r w:rsidRPr="00437F86">
              <w:rPr>
                <w:rFonts w:ascii="Times New Roman" w:hAnsi="Times New Roman" w:cs="Times New Roman"/>
                <w:b/>
                <w:color w:val="000000" w:themeColor="text1"/>
                <w:lang w:eastAsia="it-IT"/>
              </w:rPr>
              <w:t>4</w:t>
            </w:r>
          </w:p>
        </w:tc>
        <w:tc>
          <w:tcPr>
            <w:tcW w:w="706" w:type="pct"/>
          </w:tcPr>
          <w:p w:rsidR="009A4D32" w:rsidRPr="00437F86" w:rsidRDefault="009A4D32" w:rsidP="00A4795F">
            <w:pPr>
              <w:jc w:val="both"/>
              <w:rPr>
                <w:rFonts w:ascii="Times New Roman" w:hAnsi="Times New Roman" w:cs="Times New Roman"/>
                <w:color w:val="000000" w:themeColor="text1"/>
                <w:lang w:eastAsia="it-IT"/>
              </w:rPr>
            </w:pPr>
          </w:p>
        </w:tc>
        <w:tc>
          <w:tcPr>
            <w:tcW w:w="706" w:type="pct"/>
          </w:tcPr>
          <w:p w:rsidR="009A4D32" w:rsidRPr="00437F86" w:rsidRDefault="009A4D32" w:rsidP="00A4795F">
            <w:pPr>
              <w:jc w:val="center"/>
              <w:rPr>
                <w:rFonts w:ascii="Times New Roman" w:hAnsi="Times New Roman" w:cs="Times New Roman"/>
                <w:color w:val="000000" w:themeColor="text1"/>
                <w:lang w:eastAsia="it-IT"/>
              </w:rPr>
            </w:pPr>
          </w:p>
        </w:tc>
        <w:tc>
          <w:tcPr>
            <w:tcW w:w="706" w:type="pct"/>
          </w:tcPr>
          <w:p w:rsidR="009A4D32" w:rsidRPr="00437F86" w:rsidRDefault="009A4D32" w:rsidP="00A4795F">
            <w:pPr>
              <w:jc w:val="both"/>
              <w:rPr>
                <w:rFonts w:ascii="Times New Roman" w:hAnsi="Times New Roman" w:cs="Times New Roman"/>
                <w:color w:val="000000" w:themeColor="text1"/>
                <w:lang w:eastAsia="it-IT"/>
              </w:rPr>
            </w:pPr>
          </w:p>
        </w:tc>
        <w:tc>
          <w:tcPr>
            <w:tcW w:w="706" w:type="pct"/>
          </w:tcPr>
          <w:p w:rsidR="009A4D32" w:rsidRPr="00437F86" w:rsidRDefault="009A4D32" w:rsidP="00A4795F">
            <w:pPr>
              <w:jc w:val="both"/>
              <w:rPr>
                <w:rFonts w:ascii="Times New Roman" w:hAnsi="Times New Roman" w:cs="Times New Roman"/>
                <w:color w:val="000000" w:themeColor="text1"/>
                <w:lang w:eastAsia="it-IT"/>
              </w:rPr>
            </w:pPr>
          </w:p>
        </w:tc>
        <w:tc>
          <w:tcPr>
            <w:tcW w:w="706" w:type="pct"/>
          </w:tcPr>
          <w:p w:rsidR="009A4D32" w:rsidRPr="00437F86" w:rsidRDefault="009A4D32" w:rsidP="00A4795F">
            <w:pPr>
              <w:jc w:val="both"/>
              <w:rPr>
                <w:rFonts w:ascii="Times New Roman" w:hAnsi="Times New Roman" w:cs="Times New Roman"/>
                <w:color w:val="000000" w:themeColor="text1"/>
                <w:lang w:eastAsia="it-IT"/>
              </w:rPr>
            </w:pPr>
          </w:p>
        </w:tc>
        <w:tc>
          <w:tcPr>
            <w:tcW w:w="704" w:type="pct"/>
          </w:tcPr>
          <w:p w:rsidR="009A4D32" w:rsidRPr="00437F86" w:rsidRDefault="009A4D32" w:rsidP="00A4795F">
            <w:pPr>
              <w:jc w:val="both"/>
              <w:rPr>
                <w:rFonts w:ascii="Times New Roman" w:hAnsi="Times New Roman" w:cs="Times New Roman"/>
                <w:color w:val="000000" w:themeColor="text1"/>
                <w:lang w:eastAsia="it-IT"/>
              </w:rPr>
            </w:pPr>
          </w:p>
        </w:tc>
      </w:tr>
      <w:tr w:rsidR="009A4D32" w:rsidRPr="00437F86" w:rsidTr="00051F13">
        <w:trPr>
          <w:trHeight w:val="375"/>
        </w:trPr>
        <w:tc>
          <w:tcPr>
            <w:tcW w:w="766" w:type="pct"/>
            <w:shd w:val="clear" w:color="auto" w:fill="92D050"/>
          </w:tcPr>
          <w:p w:rsidR="009A4D32" w:rsidRPr="00437F86" w:rsidRDefault="009A4D32" w:rsidP="00A4795F">
            <w:pPr>
              <w:jc w:val="center"/>
              <w:rPr>
                <w:rFonts w:ascii="Times New Roman" w:hAnsi="Times New Roman" w:cs="Times New Roman"/>
                <w:b/>
                <w:color w:val="000000" w:themeColor="text1"/>
                <w:lang w:eastAsia="it-IT"/>
              </w:rPr>
            </w:pPr>
            <w:r w:rsidRPr="00437F86">
              <w:rPr>
                <w:rFonts w:ascii="Times New Roman" w:hAnsi="Times New Roman" w:cs="Times New Roman"/>
                <w:b/>
                <w:color w:val="000000" w:themeColor="text1"/>
                <w:lang w:eastAsia="it-IT"/>
              </w:rPr>
              <w:t>5</w:t>
            </w:r>
          </w:p>
        </w:tc>
        <w:tc>
          <w:tcPr>
            <w:tcW w:w="706" w:type="pct"/>
          </w:tcPr>
          <w:p w:rsidR="009A4D32" w:rsidRPr="00437F86" w:rsidRDefault="009A4D32" w:rsidP="00A4795F">
            <w:pPr>
              <w:jc w:val="both"/>
              <w:rPr>
                <w:rFonts w:ascii="Times New Roman" w:hAnsi="Times New Roman" w:cs="Times New Roman"/>
                <w:color w:val="000000" w:themeColor="text1"/>
                <w:lang w:eastAsia="it-IT"/>
              </w:rPr>
            </w:pPr>
          </w:p>
        </w:tc>
        <w:tc>
          <w:tcPr>
            <w:tcW w:w="706" w:type="pct"/>
          </w:tcPr>
          <w:p w:rsidR="009A4D32" w:rsidRPr="00437F86" w:rsidRDefault="009A4D32" w:rsidP="00E30EC4">
            <w:pPr>
              <w:rPr>
                <w:rFonts w:ascii="Times New Roman" w:hAnsi="Times New Roman" w:cs="Times New Roman"/>
                <w:color w:val="000000" w:themeColor="text1"/>
                <w:lang w:eastAsia="it-IT"/>
              </w:rPr>
            </w:pPr>
          </w:p>
        </w:tc>
        <w:tc>
          <w:tcPr>
            <w:tcW w:w="706" w:type="pct"/>
          </w:tcPr>
          <w:p w:rsidR="009A4D32" w:rsidRPr="00437F86" w:rsidRDefault="009A4D32" w:rsidP="00A4795F">
            <w:pPr>
              <w:jc w:val="both"/>
              <w:rPr>
                <w:rFonts w:ascii="Times New Roman" w:hAnsi="Times New Roman" w:cs="Times New Roman"/>
                <w:color w:val="000000" w:themeColor="text1"/>
                <w:lang w:eastAsia="it-IT"/>
              </w:rPr>
            </w:pPr>
          </w:p>
        </w:tc>
        <w:tc>
          <w:tcPr>
            <w:tcW w:w="706" w:type="pct"/>
          </w:tcPr>
          <w:p w:rsidR="009A4D32" w:rsidRPr="00437F86" w:rsidRDefault="009A4D32" w:rsidP="00A4795F">
            <w:pPr>
              <w:jc w:val="both"/>
              <w:rPr>
                <w:rFonts w:ascii="Times New Roman" w:hAnsi="Times New Roman" w:cs="Times New Roman"/>
                <w:color w:val="000000" w:themeColor="text1"/>
                <w:lang w:eastAsia="it-IT"/>
              </w:rPr>
            </w:pPr>
          </w:p>
        </w:tc>
        <w:tc>
          <w:tcPr>
            <w:tcW w:w="706" w:type="pct"/>
          </w:tcPr>
          <w:p w:rsidR="009A4D32" w:rsidRPr="00437F86" w:rsidRDefault="009A4D32" w:rsidP="00A4795F">
            <w:pPr>
              <w:jc w:val="both"/>
              <w:rPr>
                <w:rFonts w:ascii="Times New Roman" w:hAnsi="Times New Roman" w:cs="Times New Roman"/>
                <w:color w:val="000000" w:themeColor="text1"/>
                <w:lang w:eastAsia="it-IT"/>
              </w:rPr>
            </w:pPr>
          </w:p>
        </w:tc>
        <w:tc>
          <w:tcPr>
            <w:tcW w:w="704" w:type="pct"/>
          </w:tcPr>
          <w:p w:rsidR="009A4D32" w:rsidRPr="00437F86" w:rsidRDefault="009A4D32" w:rsidP="00A4795F">
            <w:pPr>
              <w:jc w:val="both"/>
              <w:rPr>
                <w:rFonts w:ascii="Times New Roman" w:hAnsi="Times New Roman" w:cs="Times New Roman"/>
                <w:color w:val="000000" w:themeColor="text1"/>
                <w:lang w:eastAsia="it-IT"/>
              </w:rPr>
            </w:pPr>
          </w:p>
        </w:tc>
      </w:tr>
      <w:tr w:rsidR="009A4D32" w:rsidRPr="00437F86" w:rsidTr="00051F13">
        <w:trPr>
          <w:trHeight w:val="375"/>
        </w:trPr>
        <w:tc>
          <w:tcPr>
            <w:tcW w:w="766" w:type="pct"/>
            <w:tcBorders>
              <w:top w:val="single" w:sz="4" w:space="0" w:color="auto"/>
              <w:left w:val="single" w:sz="4" w:space="0" w:color="auto"/>
              <w:bottom w:val="single" w:sz="4" w:space="0" w:color="auto"/>
              <w:right w:val="single" w:sz="4" w:space="0" w:color="auto"/>
            </w:tcBorders>
            <w:shd w:val="clear" w:color="auto" w:fill="92D050"/>
          </w:tcPr>
          <w:p w:rsidR="009A4D32" w:rsidRPr="00437F86" w:rsidRDefault="009A4D32" w:rsidP="00A4795F">
            <w:pPr>
              <w:jc w:val="center"/>
              <w:rPr>
                <w:rFonts w:ascii="Times New Roman" w:hAnsi="Times New Roman" w:cs="Times New Roman"/>
                <w:b/>
                <w:color w:val="000000" w:themeColor="text1"/>
                <w:lang w:eastAsia="it-IT"/>
              </w:rPr>
            </w:pPr>
            <w:r w:rsidRPr="00437F86">
              <w:rPr>
                <w:rFonts w:ascii="Times New Roman" w:hAnsi="Times New Roman" w:cs="Times New Roman"/>
                <w:b/>
                <w:color w:val="000000" w:themeColor="text1"/>
                <w:lang w:eastAsia="it-IT"/>
              </w:rPr>
              <w:t>6</w:t>
            </w:r>
          </w:p>
        </w:tc>
        <w:tc>
          <w:tcPr>
            <w:tcW w:w="706" w:type="pct"/>
            <w:tcBorders>
              <w:top w:val="single" w:sz="4" w:space="0" w:color="auto"/>
              <w:left w:val="single" w:sz="4" w:space="0" w:color="auto"/>
              <w:bottom w:val="single" w:sz="4" w:space="0" w:color="auto"/>
              <w:right w:val="single" w:sz="4" w:space="0" w:color="auto"/>
            </w:tcBorders>
          </w:tcPr>
          <w:p w:rsidR="009A4D32" w:rsidRPr="00437F86" w:rsidRDefault="009A4D32" w:rsidP="00A4795F">
            <w:pPr>
              <w:jc w:val="both"/>
              <w:rPr>
                <w:rFonts w:ascii="Times New Roman" w:hAnsi="Times New Roman" w:cs="Times New Roman"/>
                <w:color w:val="000000" w:themeColor="text1"/>
                <w:lang w:eastAsia="it-IT"/>
              </w:rPr>
            </w:pPr>
          </w:p>
        </w:tc>
        <w:tc>
          <w:tcPr>
            <w:tcW w:w="706" w:type="pct"/>
            <w:tcBorders>
              <w:top w:val="single" w:sz="4" w:space="0" w:color="auto"/>
              <w:left w:val="single" w:sz="4" w:space="0" w:color="auto"/>
              <w:bottom w:val="single" w:sz="4" w:space="0" w:color="auto"/>
              <w:right w:val="single" w:sz="4" w:space="0" w:color="auto"/>
            </w:tcBorders>
          </w:tcPr>
          <w:p w:rsidR="009A4D32" w:rsidRPr="00437F86" w:rsidRDefault="009A4D32" w:rsidP="00A4795F">
            <w:pPr>
              <w:jc w:val="both"/>
              <w:rPr>
                <w:rFonts w:ascii="Times New Roman" w:hAnsi="Times New Roman" w:cs="Times New Roman"/>
                <w:color w:val="000000" w:themeColor="text1"/>
                <w:lang w:eastAsia="it-IT"/>
              </w:rPr>
            </w:pPr>
          </w:p>
        </w:tc>
        <w:tc>
          <w:tcPr>
            <w:tcW w:w="706" w:type="pct"/>
            <w:tcBorders>
              <w:top w:val="single" w:sz="4" w:space="0" w:color="auto"/>
              <w:left w:val="single" w:sz="4" w:space="0" w:color="auto"/>
              <w:bottom w:val="single" w:sz="4" w:space="0" w:color="auto"/>
              <w:right w:val="single" w:sz="4" w:space="0" w:color="auto"/>
            </w:tcBorders>
          </w:tcPr>
          <w:p w:rsidR="009A4D32" w:rsidRPr="00437F86" w:rsidRDefault="009A4D32" w:rsidP="00E30EC4">
            <w:pPr>
              <w:rPr>
                <w:rFonts w:ascii="Times New Roman" w:hAnsi="Times New Roman" w:cs="Times New Roman"/>
                <w:color w:val="000000" w:themeColor="text1"/>
                <w:lang w:eastAsia="it-IT"/>
              </w:rPr>
            </w:pPr>
          </w:p>
        </w:tc>
        <w:tc>
          <w:tcPr>
            <w:tcW w:w="706" w:type="pct"/>
            <w:tcBorders>
              <w:top w:val="single" w:sz="4" w:space="0" w:color="auto"/>
              <w:left w:val="single" w:sz="4" w:space="0" w:color="auto"/>
              <w:bottom w:val="single" w:sz="4" w:space="0" w:color="auto"/>
              <w:right w:val="single" w:sz="4" w:space="0" w:color="auto"/>
            </w:tcBorders>
          </w:tcPr>
          <w:p w:rsidR="009A4D32" w:rsidRPr="00437F86" w:rsidRDefault="009A4D32" w:rsidP="00A4795F">
            <w:pPr>
              <w:jc w:val="both"/>
              <w:rPr>
                <w:rFonts w:ascii="Times New Roman" w:hAnsi="Times New Roman" w:cs="Times New Roman"/>
                <w:color w:val="000000" w:themeColor="text1"/>
                <w:lang w:eastAsia="it-IT"/>
              </w:rPr>
            </w:pPr>
          </w:p>
        </w:tc>
        <w:tc>
          <w:tcPr>
            <w:tcW w:w="706" w:type="pct"/>
            <w:tcBorders>
              <w:top w:val="single" w:sz="4" w:space="0" w:color="auto"/>
              <w:left w:val="single" w:sz="4" w:space="0" w:color="auto"/>
              <w:bottom w:val="single" w:sz="4" w:space="0" w:color="auto"/>
              <w:right w:val="single" w:sz="4" w:space="0" w:color="auto"/>
            </w:tcBorders>
          </w:tcPr>
          <w:p w:rsidR="009A4D32" w:rsidRPr="00437F86" w:rsidRDefault="009A4D32" w:rsidP="00A4795F">
            <w:pPr>
              <w:jc w:val="both"/>
              <w:rPr>
                <w:rFonts w:ascii="Times New Roman" w:hAnsi="Times New Roman" w:cs="Times New Roman"/>
                <w:color w:val="000000" w:themeColor="text1"/>
                <w:lang w:eastAsia="it-IT"/>
              </w:rPr>
            </w:pPr>
          </w:p>
        </w:tc>
        <w:tc>
          <w:tcPr>
            <w:tcW w:w="704" w:type="pct"/>
            <w:tcBorders>
              <w:top w:val="single" w:sz="4" w:space="0" w:color="auto"/>
              <w:left w:val="single" w:sz="4" w:space="0" w:color="auto"/>
              <w:bottom w:val="single" w:sz="4" w:space="0" w:color="auto"/>
              <w:right w:val="single" w:sz="4" w:space="0" w:color="auto"/>
            </w:tcBorders>
          </w:tcPr>
          <w:p w:rsidR="009A4D32" w:rsidRPr="00437F86" w:rsidRDefault="009A4D32" w:rsidP="00A4795F">
            <w:pPr>
              <w:jc w:val="both"/>
              <w:rPr>
                <w:rFonts w:ascii="Times New Roman" w:hAnsi="Times New Roman" w:cs="Times New Roman"/>
                <w:color w:val="000000" w:themeColor="text1"/>
                <w:lang w:eastAsia="it-IT"/>
              </w:rPr>
            </w:pPr>
          </w:p>
        </w:tc>
      </w:tr>
      <w:tr w:rsidR="009A4D32" w:rsidRPr="00437F86" w:rsidTr="00051F13">
        <w:trPr>
          <w:trHeight w:val="375"/>
        </w:trPr>
        <w:tc>
          <w:tcPr>
            <w:tcW w:w="766" w:type="pct"/>
            <w:tcBorders>
              <w:top w:val="single" w:sz="4" w:space="0" w:color="auto"/>
              <w:left w:val="single" w:sz="4" w:space="0" w:color="auto"/>
              <w:bottom w:val="single" w:sz="4" w:space="0" w:color="auto"/>
              <w:right w:val="single" w:sz="4" w:space="0" w:color="auto"/>
            </w:tcBorders>
            <w:shd w:val="clear" w:color="auto" w:fill="92D050"/>
          </w:tcPr>
          <w:p w:rsidR="009A4D32" w:rsidRPr="00437F86" w:rsidRDefault="009A4D32" w:rsidP="00A4795F">
            <w:pPr>
              <w:jc w:val="center"/>
              <w:rPr>
                <w:rFonts w:ascii="Times New Roman" w:hAnsi="Times New Roman" w:cs="Times New Roman"/>
                <w:b/>
                <w:color w:val="000000" w:themeColor="text1"/>
                <w:lang w:eastAsia="it-IT"/>
              </w:rPr>
            </w:pPr>
            <w:r w:rsidRPr="00437F86">
              <w:rPr>
                <w:rFonts w:ascii="Times New Roman" w:hAnsi="Times New Roman" w:cs="Times New Roman"/>
                <w:b/>
                <w:color w:val="000000" w:themeColor="text1"/>
                <w:lang w:eastAsia="it-IT"/>
              </w:rPr>
              <w:t>7</w:t>
            </w:r>
          </w:p>
        </w:tc>
        <w:tc>
          <w:tcPr>
            <w:tcW w:w="706" w:type="pct"/>
            <w:tcBorders>
              <w:top w:val="single" w:sz="4" w:space="0" w:color="auto"/>
              <w:left w:val="single" w:sz="4" w:space="0" w:color="auto"/>
              <w:bottom w:val="single" w:sz="4" w:space="0" w:color="auto"/>
              <w:right w:val="single" w:sz="4" w:space="0" w:color="auto"/>
            </w:tcBorders>
          </w:tcPr>
          <w:p w:rsidR="009A4D32" w:rsidRPr="00437F86" w:rsidRDefault="009A4D32" w:rsidP="00A4795F">
            <w:pPr>
              <w:jc w:val="both"/>
              <w:rPr>
                <w:rFonts w:ascii="Times New Roman" w:hAnsi="Times New Roman" w:cs="Times New Roman"/>
                <w:color w:val="000000" w:themeColor="text1"/>
                <w:lang w:eastAsia="it-IT"/>
              </w:rPr>
            </w:pPr>
          </w:p>
        </w:tc>
        <w:tc>
          <w:tcPr>
            <w:tcW w:w="706" w:type="pct"/>
            <w:tcBorders>
              <w:top w:val="single" w:sz="4" w:space="0" w:color="auto"/>
              <w:left w:val="single" w:sz="4" w:space="0" w:color="auto"/>
              <w:bottom w:val="single" w:sz="4" w:space="0" w:color="auto"/>
              <w:right w:val="single" w:sz="4" w:space="0" w:color="auto"/>
            </w:tcBorders>
          </w:tcPr>
          <w:p w:rsidR="009A4D32" w:rsidRPr="00437F86" w:rsidRDefault="009A4D32" w:rsidP="00A4795F">
            <w:pPr>
              <w:jc w:val="both"/>
              <w:rPr>
                <w:rFonts w:ascii="Times New Roman" w:hAnsi="Times New Roman" w:cs="Times New Roman"/>
                <w:color w:val="000000" w:themeColor="text1"/>
                <w:lang w:eastAsia="it-IT"/>
              </w:rPr>
            </w:pPr>
          </w:p>
        </w:tc>
        <w:tc>
          <w:tcPr>
            <w:tcW w:w="706" w:type="pct"/>
            <w:tcBorders>
              <w:top w:val="single" w:sz="4" w:space="0" w:color="auto"/>
              <w:left w:val="single" w:sz="4" w:space="0" w:color="auto"/>
              <w:bottom w:val="single" w:sz="4" w:space="0" w:color="auto"/>
              <w:right w:val="single" w:sz="4" w:space="0" w:color="auto"/>
            </w:tcBorders>
          </w:tcPr>
          <w:p w:rsidR="009A4D32" w:rsidRPr="00437F86" w:rsidRDefault="009A4D32" w:rsidP="00A4795F">
            <w:pPr>
              <w:jc w:val="center"/>
              <w:rPr>
                <w:rFonts w:ascii="Times New Roman" w:hAnsi="Times New Roman" w:cs="Times New Roman"/>
                <w:color w:val="000000" w:themeColor="text1"/>
                <w:lang w:eastAsia="it-IT"/>
              </w:rPr>
            </w:pPr>
          </w:p>
        </w:tc>
        <w:tc>
          <w:tcPr>
            <w:tcW w:w="706" w:type="pct"/>
            <w:tcBorders>
              <w:top w:val="single" w:sz="4" w:space="0" w:color="auto"/>
              <w:left w:val="single" w:sz="4" w:space="0" w:color="auto"/>
              <w:bottom w:val="single" w:sz="4" w:space="0" w:color="auto"/>
              <w:right w:val="single" w:sz="4" w:space="0" w:color="auto"/>
            </w:tcBorders>
          </w:tcPr>
          <w:p w:rsidR="009A4D32" w:rsidRPr="00437F86" w:rsidRDefault="009A4D32" w:rsidP="00A4795F">
            <w:pPr>
              <w:jc w:val="both"/>
              <w:rPr>
                <w:rFonts w:ascii="Times New Roman" w:hAnsi="Times New Roman" w:cs="Times New Roman"/>
                <w:color w:val="000000" w:themeColor="text1"/>
                <w:lang w:eastAsia="it-IT"/>
              </w:rPr>
            </w:pPr>
          </w:p>
        </w:tc>
        <w:tc>
          <w:tcPr>
            <w:tcW w:w="706" w:type="pct"/>
            <w:tcBorders>
              <w:top w:val="single" w:sz="4" w:space="0" w:color="auto"/>
              <w:left w:val="single" w:sz="4" w:space="0" w:color="auto"/>
              <w:bottom w:val="single" w:sz="4" w:space="0" w:color="auto"/>
              <w:right w:val="single" w:sz="4" w:space="0" w:color="auto"/>
            </w:tcBorders>
          </w:tcPr>
          <w:p w:rsidR="009A4D32" w:rsidRPr="00437F86" w:rsidRDefault="009A4D32" w:rsidP="00A4795F">
            <w:pPr>
              <w:jc w:val="both"/>
              <w:rPr>
                <w:rFonts w:ascii="Times New Roman" w:hAnsi="Times New Roman" w:cs="Times New Roman"/>
                <w:color w:val="000000" w:themeColor="text1"/>
                <w:lang w:eastAsia="it-IT"/>
              </w:rPr>
            </w:pPr>
          </w:p>
        </w:tc>
        <w:tc>
          <w:tcPr>
            <w:tcW w:w="704" w:type="pct"/>
            <w:tcBorders>
              <w:top w:val="single" w:sz="4" w:space="0" w:color="auto"/>
              <w:left w:val="single" w:sz="4" w:space="0" w:color="auto"/>
              <w:bottom w:val="single" w:sz="4" w:space="0" w:color="auto"/>
              <w:right w:val="single" w:sz="4" w:space="0" w:color="auto"/>
            </w:tcBorders>
          </w:tcPr>
          <w:p w:rsidR="009A4D32" w:rsidRPr="00437F86" w:rsidRDefault="009A4D32" w:rsidP="00A4795F">
            <w:pPr>
              <w:jc w:val="both"/>
              <w:rPr>
                <w:rFonts w:ascii="Times New Roman" w:hAnsi="Times New Roman" w:cs="Times New Roman"/>
                <w:color w:val="000000" w:themeColor="text1"/>
                <w:lang w:eastAsia="it-IT"/>
              </w:rPr>
            </w:pPr>
          </w:p>
        </w:tc>
      </w:tr>
      <w:tr w:rsidR="009A4D32" w:rsidRPr="00437F86" w:rsidTr="00051F13">
        <w:trPr>
          <w:trHeight w:val="375"/>
        </w:trPr>
        <w:tc>
          <w:tcPr>
            <w:tcW w:w="766" w:type="pct"/>
            <w:tcBorders>
              <w:top w:val="single" w:sz="4" w:space="0" w:color="auto"/>
              <w:left w:val="single" w:sz="4" w:space="0" w:color="auto"/>
              <w:bottom w:val="single" w:sz="4" w:space="0" w:color="auto"/>
              <w:right w:val="single" w:sz="4" w:space="0" w:color="auto"/>
            </w:tcBorders>
            <w:shd w:val="clear" w:color="auto" w:fill="92D050"/>
          </w:tcPr>
          <w:p w:rsidR="009A4D32" w:rsidRPr="00437F86" w:rsidRDefault="009A4D32" w:rsidP="00A4795F">
            <w:pPr>
              <w:jc w:val="center"/>
              <w:rPr>
                <w:rFonts w:ascii="Times New Roman" w:hAnsi="Times New Roman" w:cs="Times New Roman"/>
                <w:b/>
                <w:color w:val="000000" w:themeColor="text1"/>
                <w:lang w:eastAsia="it-IT"/>
              </w:rPr>
            </w:pPr>
            <w:r w:rsidRPr="00437F86">
              <w:rPr>
                <w:rFonts w:ascii="Times New Roman" w:hAnsi="Times New Roman" w:cs="Times New Roman"/>
                <w:b/>
                <w:color w:val="000000" w:themeColor="text1"/>
                <w:lang w:eastAsia="it-IT"/>
              </w:rPr>
              <w:t>8</w:t>
            </w:r>
          </w:p>
        </w:tc>
        <w:tc>
          <w:tcPr>
            <w:tcW w:w="706" w:type="pct"/>
            <w:tcBorders>
              <w:top w:val="single" w:sz="4" w:space="0" w:color="auto"/>
              <w:left w:val="single" w:sz="4" w:space="0" w:color="auto"/>
              <w:bottom w:val="single" w:sz="4" w:space="0" w:color="auto"/>
              <w:right w:val="single" w:sz="4" w:space="0" w:color="auto"/>
            </w:tcBorders>
          </w:tcPr>
          <w:p w:rsidR="009A4D32" w:rsidRPr="00437F86" w:rsidRDefault="009A4D32" w:rsidP="00A4795F">
            <w:pPr>
              <w:jc w:val="both"/>
              <w:rPr>
                <w:rFonts w:ascii="Times New Roman" w:hAnsi="Times New Roman" w:cs="Times New Roman"/>
                <w:color w:val="000000" w:themeColor="text1"/>
                <w:lang w:eastAsia="it-IT"/>
              </w:rPr>
            </w:pPr>
          </w:p>
        </w:tc>
        <w:tc>
          <w:tcPr>
            <w:tcW w:w="706" w:type="pct"/>
            <w:tcBorders>
              <w:top w:val="single" w:sz="4" w:space="0" w:color="auto"/>
              <w:left w:val="single" w:sz="4" w:space="0" w:color="auto"/>
              <w:bottom w:val="single" w:sz="4" w:space="0" w:color="auto"/>
              <w:right w:val="single" w:sz="4" w:space="0" w:color="auto"/>
            </w:tcBorders>
          </w:tcPr>
          <w:p w:rsidR="009A4D32" w:rsidRPr="00437F86" w:rsidRDefault="009A4D32" w:rsidP="00A4795F">
            <w:pPr>
              <w:jc w:val="both"/>
              <w:rPr>
                <w:rFonts w:ascii="Times New Roman" w:hAnsi="Times New Roman" w:cs="Times New Roman"/>
                <w:color w:val="000000" w:themeColor="text1"/>
                <w:lang w:eastAsia="it-IT"/>
              </w:rPr>
            </w:pPr>
          </w:p>
        </w:tc>
        <w:tc>
          <w:tcPr>
            <w:tcW w:w="706" w:type="pct"/>
            <w:tcBorders>
              <w:top w:val="single" w:sz="4" w:space="0" w:color="auto"/>
              <w:left w:val="single" w:sz="4" w:space="0" w:color="auto"/>
              <w:bottom w:val="single" w:sz="4" w:space="0" w:color="auto"/>
              <w:right w:val="single" w:sz="4" w:space="0" w:color="auto"/>
            </w:tcBorders>
          </w:tcPr>
          <w:p w:rsidR="009A4D32" w:rsidRPr="00437F86" w:rsidRDefault="009A4D32" w:rsidP="00A4795F">
            <w:pPr>
              <w:jc w:val="both"/>
              <w:rPr>
                <w:rFonts w:ascii="Times New Roman" w:hAnsi="Times New Roman" w:cs="Times New Roman"/>
                <w:color w:val="000000" w:themeColor="text1"/>
                <w:lang w:eastAsia="it-IT"/>
              </w:rPr>
            </w:pPr>
          </w:p>
        </w:tc>
        <w:tc>
          <w:tcPr>
            <w:tcW w:w="706" w:type="pct"/>
            <w:tcBorders>
              <w:top w:val="single" w:sz="4" w:space="0" w:color="auto"/>
              <w:left w:val="single" w:sz="4" w:space="0" w:color="auto"/>
              <w:bottom w:val="single" w:sz="4" w:space="0" w:color="auto"/>
              <w:right w:val="single" w:sz="4" w:space="0" w:color="auto"/>
            </w:tcBorders>
          </w:tcPr>
          <w:p w:rsidR="009A4D32" w:rsidRPr="00437F86" w:rsidRDefault="009A4D32" w:rsidP="00A4795F">
            <w:pPr>
              <w:jc w:val="center"/>
              <w:rPr>
                <w:rFonts w:ascii="Times New Roman" w:hAnsi="Times New Roman" w:cs="Times New Roman"/>
                <w:color w:val="000000" w:themeColor="text1"/>
                <w:lang w:eastAsia="it-IT"/>
              </w:rPr>
            </w:pPr>
          </w:p>
        </w:tc>
        <w:tc>
          <w:tcPr>
            <w:tcW w:w="706" w:type="pct"/>
            <w:tcBorders>
              <w:top w:val="single" w:sz="4" w:space="0" w:color="auto"/>
              <w:left w:val="single" w:sz="4" w:space="0" w:color="auto"/>
              <w:bottom w:val="single" w:sz="4" w:space="0" w:color="auto"/>
              <w:right w:val="single" w:sz="4" w:space="0" w:color="auto"/>
            </w:tcBorders>
          </w:tcPr>
          <w:p w:rsidR="009A4D32" w:rsidRPr="00437F86" w:rsidRDefault="009A4D32" w:rsidP="00A4795F">
            <w:pPr>
              <w:jc w:val="both"/>
              <w:rPr>
                <w:rFonts w:ascii="Times New Roman" w:hAnsi="Times New Roman" w:cs="Times New Roman"/>
                <w:color w:val="000000" w:themeColor="text1"/>
                <w:lang w:eastAsia="it-IT"/>
              </w:rPr>
            </w:pPr>
          </w:p>
        </w:tc>
        <w:tc>
          <w:tcPr>
            <w:tcW w:w="704" w:type="pct"/>
            <w:tcBorders>
              <w:top w:val="single" w:sz="4" w:space="0" w:color="auto"/>
              <w:left w:val="single" w:sz="4" w:space="0" w:color="auto"/>
              <w:bottom w:val="single" w:sz="4" w:space="0" w:color="auto"/>
              <w:right w:val="single" w:sz="4" w:space="0" w:color="auto"/>
            </w:tcBorders>
          </w:tcPr>
          <w:p w:rsidR="009A4D32" w:rsidRPr="00437F86" w:rsidRDefault="009A4D32" w:rsidP="00A4795F">
            <w:pPr>
              <w:jc w:val="both"/>
              <w:rPr>
                <w:rFonts w:ascii="Times New Roman" w:hAnsi="Times New Roman" w:cs="Times New Roman"/>
                <w:color w:val="000000" w:themeColor="text1"/>
                <w:lang w:eastAsia="it-IT"/>
              </w:rPr>
            </w:pPr>
          </w:p>
        </w:tc>
      </w:tr>
    </w:tbl>
    <w:p w:rsidR="009A4D32" w:rsidRPr="002B19C9" w:rsidRDefault="009A4D32" w:rsidP="003A20AF">
      <w:pPr>
        <w:jc w:val="center"/>
        <w:rPr>
          <w:rFonts w:ascii="Times New Roman" w:hAnsi="Times New Roman" w:cs="Times New Roman"/>
        </w:rPr>
      </w:pPr>
    </w:p>
    <w:p w:rsidR="002B19C9" w:rsidRDefault="002B19C9" w:rsidP="003A20AF">
      <w:pPr>
        <w:jc w:val="center"/>
        <w:rPr>
          <w:rFonts w:ascii="Times New Roman" w:hAnsi="Times New Roman" w:cs="Times New Roman"/>
        </w:rPr>
      </w:pPr>
    </w:p>
    <w:p w:rsidR="00446EB8" w:rsidRDefault="00446EB8" w:rsidP="003A20AF">
      <w:pPr>
        <w:jc w:val="center"/>
        <w:rPr>
          <w:rFonts w:ascii="Times New Roman" w:hAnsi="Times New Roman" w:cs="Times New Roman"/>
        </w:rPr>
      </w:pPr>
    </w:p>
    <w:p w:rsidR="00446EB8" w:rsidRDefault="00446EB8" w:rsidP="003A20AF">
      <w:pPr>
        <w:jc w:val="center"/>
        <w:rPr>
          <w:rFonts w:ascii="Times New Roman" w:hAnsi="Times New Roman" w:cs="Times New Roman"/>
        </w:rPr>
      </w:pPr>
    </w:p>
    <w:p w:rsidR="00446EB8" w:rsidRDefault="00446EB8" w:rsidP="003A20AF">
      <w:pPr>
        <w:jc w:val="center"/>
        <w:rPr>
          <w:rFonts w:ascii="Times New Roman" w:hAnsi="Times New Roman" w:cs="Times New Roman"/>
        </w:rPr>
      </w:pPr>
    </w:p>
    <w:p w:rsidR="00960914" w:rsidRDefault="00960914" w:rsidP="003A20AF">
      <w:pPr>
        <w:jc w:val="center"/>
        <w:rPr>
          <w:rFonts w:ascii="Times New Roman" w:hAnsi="Times New Roman" w:cs="Times New Roman"/>
        </w:rPr>
      </w:pPr>
    </w:p>
    <w:p w:rsidR="00960914" w:rsidRDefault="00960914" w:rsidP="003A20AF">
      <w:pPr>
        <w:jc w:val="center"/>
        <w:rPr>
          <w:rFonts w:ascii="Times New Roman" w:hAnsi="Times New Roman" w:cs="Times New Roman"/>
        </w:rPr>
      </w:pPr>
    </w:p>
    <w:p w:rsidR="00E30EC4" w:rsidRPr="002B19C9" w:rsidRDefault="00E30EC4" w:rsidP="00E57289">
      <w:pPr>
        <w:rPr>
          <w:rFonts w:ascii="Times New Roman" w:hAnsi="Times New Roman" w:cs="Times New Roman"/>
        </w:rPr>
      </w:pPr>
    </w:p>
    <w:p w:rsidR="002B19C9" w:rsidRPr="00437F86" w:rsidRDefault="002B19C9" w:rsidP="002B19C9">
      <w:pPr>
        <w:jc w:val="center"/>
        <w:outlineLvl w:val="4"/>
        <w:rPr>
          <w:rFonts w:ascii="Times New Roman" w:hAnsi="Times New Roman" w:cs="Times New Roman"/>
          <w:b/>
          <w:bCs/>
          <w:iCs/>
          <w:lang w:eastAsia="it-IT"/>
        </w:rPr>
      </w:pPr>
    </w:p>
    <w:tbl>
      <w:tblPr>
        <w:tblW w:w="9799" w:type="dxa"/>
        <w:tblInd w:w="271" w:type="dxa"/>
        <w:tblBorders>
          <w:top w:val="single" w:sz="6" w:space="0" w:color="000009"/>
          <w:left w:val="single" w:sz="6" w:space="0" w:color="000009"/>
          <w:bottom w:val="single" w:sz="6" w:space="0" w:color="000009"/>
          <w:right w:val="single" w:sz="6" w:space="0" w:color="000009"/>
          <w:insideH w:val="single" w:sz="6" w:space="0" w:color="000009"/>
          <w:insideV w:val="single" w:sz="6" w:space="0" w:color="000009"/>
        </w:tblBorders>
        <w:tblLayout w:type="fixed"/>
        <w:tblCellMar>
          <w:left w:w="0" w:type="dxa"/>
          <w:right w:w="0" w:type="dxa"/>
        </w:tblCellMar>
        <w:tblLook w:val="01E0" w:firstRow="1" w:lastRow="1" w:firstColumn="1" w:lastColumn="1" w:noHBand="0" w:noVBand="0"/>
      </w:tblPr>
      <w:tblGrid>
        <w:gridCol w:w="9778"/>
        <w:gridCol w:w="21"/>
      </w:tblGrid>
      <w:tr w:rsidR="002B19C9" w:rsidRPr="00437F86" w:rsidTr="008F5B0C">
        <w:trPr>
          <w:gridAfter w:val="1"/>
          <w:wAfter w:w="21" w:type="dxa"/>
          <w:trHeight w:val="225"/>
        </w:trPr>
        <w:tc>
          <w:tcPr>
            <w:tcW w:w="9778" w:type="dxa"/>
            <w:tcBorders>
              <w:left w:val="single" w:sz="4" w:space="0" w:color="000009"/>
              <w:right w:val="single" w:sz="4" w:space="0" w:color="000009"/>
            </w:tcBorders>
            <w:shd w:val="clear" w:color="auto" w:fill="92D050"/>
          </w:tcPr>
          <w:p w:rsidR="002B19C9" w:rsidRPr="00437F86" w:rsidRDefault="002B19C9" w:rsidP="00A4795F">
            <w:pPr>
              <w:widowControl w:val="0"/>
              <w:autoSpaceDE w:val="0"/>
              <w:autoSpaceDN w:val="0"/>
              <w:spacing w:line="205" w:lineRule="exact"/>
              <w:ind w:left="3467" w:right="3459"/>
              <w:jc w:val="center"/>
              <w:rPr>
                <w:rFonts w:ascii="Times New Roman" w:hAnsi="Times New Roman" w:cs="Times New Roman"/>
                <w:b/>
                <w:sz w:val="20"/>
                <w:lang w:eastAsia="it-IT" w:bidi="it-IT"/>
              </w:rPr>
            </w:pPr>
            <w:r w:rsidRPr="00437F86">
              <w:rPr>
                <w:rFonts w:ascii="Times New Roman" w:hAnsi="Times New Roman" w:cs="Times New Roman"/>
                <w:b/>
                <w:sz w:val="20"/>
                <w:lang w:eastAsia="it-IT" w:bidi="it-IT"/>
              </w:rPr>
              <w:lastRenderedPageBreak/>
              <w:t>OBBIETTIVI MINIMI PER ALLIEVI BES/DSA</w:t>
            </w:r>
          </w:p>
        </w:tc>
      </w:tr>
      <w:tr w:rsidR="002B19C9" w:rsidRPr="00437F86" w:rsidTr="00A4795F">
        <w:trPr>
          <w:trHeight w:val="1006"/>
        </w:trPr>
        <w:tc>
          <w:tcPr>
            <w:tcW w:w="9799" w:type="dxa"/>
            <w:gridSpan w:val="2"/>
            <w:tcBorders>
              <w:left w:val="single" w:sz="4" w:space="0" w:color="000009"/>
              <w:right w:val="single" w:sz="4" w:space="0" w:color="000009"/>
            </w:tcBorders>
            <w:shd w:val="clear" w:color="auto" w:fill="auto"/>
          </w:tcPr>
          <w:p w:rsidR="002B19C9" w:rsidRPr="00437F86" w:rsidRDefault="002B19C9" w:rsidP="002B19C9">
            <w:pPr>
              <w:widowControl w:val="0"/>
              <w:numPr>
                <w:ilvl w:val="0"/>
                <w:numId w:val="19"/>
              </w:numPr>
              <w:tabs>
                <w:tab w:val="left" w:pos="790"/>
                <w:tab w:val="left" w:pos="791"/>
              </w:tabs>
              <w:autoSpaceDE w:val="0"/>
              <w:autoSpaceDN w:val="0"/>
              <w:spacing w:after="200" w:line="182" w:lineRule="exact"/>
              <w:rPr>
                <w:rFonts w:ascii="Times New Roman" w:hAnsi="Times New Roman" w:cs="Times New Roman"/>
                <w:lang w:eastAsia="it-IT" w:bidi="it-IT"/>
              </w:rPr>
            </w:pPr>
            <w:r w:rsidRPr="00437F86">
              <w:rPr>
                <w:rFonts w:ascii="Times New Roman" w:hAnsi="Times New Roman" w:cs="Times New Roman"/>
                <w:spacing w:val="-4"/>
                <w:lang w:eastAsia="it-IT" w:bidi="it-IT"/>
              </w:rPr>
              <w:t xml:space="preserve">Avere </w:t>
            </w:r>
            <w:r w:rsidRPr="00437F86">
              <w:rPr>
                <w:rFonts w:ascii="Times New Roman" w:hAnsi="Times New Roman" w:cs="Times New Roman"/>
                <w:lang w:eastAsia="it-IT" w:bidi="it-IT"/>
              </w:rPr>
              <w:t xml:space="preserve">rispetto di </w:t>
            </w:r>
            <w:r w:rsidR="000839CD" w:rsidRPr="00437F86">
              <w:rPr>
                <w:rFonts w:ascii="Times New Roman" w:hAnsi="Times New Roman" w:cs="Times New Roman"/>
                <w:lang w:eastAsia="it-IT" w:bidi="it-IT"/>
              </w:rPr>
              <w:t>sé</w:t>
            </w:r>
            <w:r w:rsidRPr="00437F86">
              <w:rPr>
                <w:rFonts w:ascii="Times New Roman" w:hAnsi="Times New Roman" w:cs="Times New Roman"/>
                <w:lang w:eastAsia="it-IT" w:bidi="it-IT"/>
              </w:rPr>
              <w:t xml:space="preserve"> e degli</w:t>
            </w:r>
            <w:r w:rsidRPr="00437F86">
              <w:rPr>
                <w:rFonts w:ascii="Times New Roman" w:hAnsi="Times New Roman" w:cs="Times New Roman"/>
                <w:spacing w:val="5"/>
                <w:lang w:eastAsia="it-IT" w:bidi="it-IT"/>
              </w:rPr>
              <w:t xml:space="preserve"> </w:t>
            </w:r>
            <w:r w:rsidRPr="00437F86">
              <w:rPr>
                <w:rFonts w:ascii="Times New Roman" w:hAnsi="Times New Roman" w:cs="Times New Roman"/>
                <w:lang w:eastAsia="it-IT" w:bidi="it-IT"/>
              </w:rPr>
              <w:t>altri.</w:t>
            </w:r>
          </w:p>
          <w:p w:rsidR="002B19C9" w:rsidRPr="00437F86" w:rsidRDefault="002B19C9" w:rsidP="002B19C9">
            <w:pPr>
              <w:widowControl w:val="0"/>
              <w:numPr>
                <w:ilvl w:val="0"/>
                <w:numId w:val="19"/>
              </w:numPr>
              <w:tabs>
                <w:tab w:val="left" w:pos="790"/>
                <w:tab w:val="left" w:pos="791"/>
              </w:tabs>
              <w:autoSpaceDE w:val="0"/>
              <w:autoSpaceDN w:val="0"/>
              <w:spacing w:before="80" w:after="200" w:line="276" w:lineRule="auto"/>
              <w:rPr>
                <w:rFonts w:ascii="Times New Roman" w:hAnsi="Times New Roman" w:cs="Times New Roman"/>
                <w:lang w:eastAsia="it-IT" w:bidi="it-IT"/>
              </w:rPr>
            </w:pPr>
            <w:r w:rsidRPr="00437F86">
              <w:rPr>
                <w:rFonts w:ascii="Times New Roman" w:hAnsi="Times New Roman" w:cs="Times New Roman"/>
                <w:lang w:eastAsia="it-IT" w:bidi="it-IT"/>
              </w:rPr>
              <w:t>Rispettare le regole più elementari della buona</w:t>
            </w:r>
            <w:r w:rsidRPr="00437F86">
              <w:rPr>
                <w:rFonts w:ascii="Times New Roman" w:hAnsi="Times New Roman" w:cs="Times New Roman"/>
                <w:spacing w:val="-4"/>
                <w:lang w:eastAsia="it-IT" w:bidi="it-IT"/>
              </w:rPr>
              <w:t xml:space="preserve"> </w:t>
            </w:r>
            <w:r w:rsidRPr="00437F86">
              <w:rPr>
                <w:rFonts w:ascii="Times New Roman" w:hAnsi="Times New Roman" w:cs="Times New Roman"/>
                <w:lang w:eastAsia="it-IT" w:bidi="it-IT"/>
              </w:rPr>
              <w:t>educazione.</w:t>
            </w:r>
          </w:p>
          <w:p w:rsidR="002B19C9" w:rsidRPr="00437F86" w:rsidRDefault="002B19C9" w:rsidP="002B19C9">
            <w:pPr>
              <w:widowControl w:val="0"/>
              <w:numPr>
                <w:ilvl w:val="0"/>
                <w:numId w:val="19"/>
              </w:numPr>
              <w:tabs>
                <w:tab w:val="left" w:pos="790"/>
                <w:tab w:val="left" w:pos="791"/>
              </w:tabs>
              <w:autoSpaceDE w:val="0"/>
              <w:autoSpaceDN w:val="0"/>
              <w:spacing w:before="80" w:after="200" w:line="276" w:lineRule="auto"/>
              <w:rPr>
                <w:rFonts w:ascii="Times New Roman" w:hAnsi="Times New Roman" w:cs="Times New Roman"/>
                <w:lang w:eastAsia="it-IT" w:bidi="it-IT"/>
              </w:rPr>
            </w:pPr>
            <w:r w:rsidRPr="00437F86">
              <w:rPr>
                <w:rFonts w:ascii="Times New Roman" w:hAnsi="Times New Roman" w:cs="Times New Roman"/>
                <w:lang w:eastAsia="it-IT" w:bidi="it-IT"/>
              </w:rPr>
              <w:t>Saper ascoltare l’altro. Collaborare con i</w:t>
            </w:r>
            <w:r w:rsidRPr="00437F86">
              <w:rPr>
                <w:rFonts w:ascii="Times New Roman" w:hAnsi="Times New Roman" w:cs="Times New Roman"/>
                <w:spacing w:val="-3"/>
                <w:lang w:eastAsia="it-IT" w:bidi="it-IT"/>
              </w:rPr>
              <w:t xml:space="preserve"> </w:t>
            </w:r>
            <w:r w:rsidRPr="00437F86">
              <w:rPr>
                <w:rFonts w:ascii="Times New Roman" w:hAnsi="Times New Roman" w:cs="Times New Roman"/>
                <w:lang w:eastAsia="it-IT" w:bidi="it-IT"/>
              </w:rPr>
              <w:t>compagni.</w:t>
            </w:r>
          </w:p>
          <w:p w:rsidR="002B19C9" w:rsidRPr="00437F86" w:rsidRDefault="002B19C9" w:rsidP="002B19C9">
            <w:pPr>
              <w:widowControl w:val="0"/>
              <w:numPr>
                <w:ilvl w:val="0"/>
                <w:numId w:val="19"/>
              </w:numPr>
              <w:tabs>
                <w:tab w:val="left" w:pos="790"/>
                <w:tab w:val="left" w:pos="791"/>
              </w:tabs>
              <w:autoSpaceDE w:val="0"/>
              <w:autoSpaceDN w:val="0"/>
              <w:spacing w:before="80" w:after="200" w:line="173" w:lineRule="exact"/>
              <w:rPr>
                <w:rFonts w:ascii="Times New Roman" w:hAnsi="Times New Roman" w:cs="Times New Roman"/>
                <w:lang w:eastAsia="it-IT" w:bidi="it-IT"/>
              </w:rPr>
            </w:pPr>
            <w:r w:rsidRPr="00437F86">
              <w:rPr>
                <w:rFonts w:ascii="Times New Roman" w:hAnsi="Times New Roman" w:cs="Times New Roman"/>
                <w:lang w:eastAsia="it-IT" w:bidi="it-IT"/>
              </w:rPr>
              <w:t>Imparare a intervenire nel momento</w:t>
            </w:r>
            <w:r w:rsidRPr="00437F86">
              <w:rPr>
                <w:rFonts w:ascii="Times New Roman" w:hAnsi="Times New Roman" w:cs="Times New Roman"/>
                <w:spacing w:val="-4"/>
                <w:lang w:eastAsia="it-IT" w:bidi="it-IT"/>
              </w:rPr>
              <w:t xml:space="preserve"> </w:t>
            </w:r>
            <w:r w:rsidRPr="00437F86">
              <w:rPr>
                <w:rFonts w:ascii="Times New Roman" w:hAnsi="Times New Roman" w:cs="Times New Roman"/>
                <w:lang w:eastAsia="it-IT" w:bidi="it-IT"/>
              </w:rPr>
              <w:t>opportuno.</w:t>
            </w:r>
          </w:p>
        </w:tc>
      </w:tr>
      <w:tr w:rsidR="002B19C9" w:rsidRPr="00437F86" w:rsidTr="00A4795F">
        <w:trPr>
          <w:trHeight w:val="1007"/>
        </w:trPr>
        <w:tc>
          <w:tcPr>
            <w:tcW w:w="9799" w:type="dxa"/>
            <w:gridSpan w:val="2"/>
            <w:tcBorders>
              <w:left w:val="single" w:sz="4" w:space="0" w:color="000009"/>
              <w:right w:val="single" w:sz="4" w:space="0" w:color="000009"/>
            </w:tcBorders>
            <w:shd w:val="clear" w:color="auto" w:fill="auto"/>
          </w:tcPr>
          <w:p w:rsidR="002B19C9" w:rsidRPr="00437F86" w:rsidRDefault="002B19C9" w:rsidP="002B19C9">
            <w:pPr>
              <w:widowControl w:val="0"/>
              <w:numPr>
                <w:ilvl w:val="0"/>
                <w:numId w:val="18"/>
              </w:numPr>
              <w:tabs>
                <w:tab w:val="left" w:pos="790"/>
                <w:tab w:val="left" w:pos="791"/>
              </w:tabs>
              <w:autoSpaceDE w:val="0"/>
              <w:autoSpaceDN w:val="0"/>
              <w:spacing w:after="200" w:line="182" w:lineRule="exact"/>
              <w:rPr>
                <w:rFonts w:ascii="Times New Roman" w:hAnsi="Times New Roman" w:cs="Times New Roman"/>
                <w:lang w:eastAsia="it-IT" w:bidi="it-IT"/>
              </w:rPr>
            </w:pPr>
            <w:r w:rsidRPr="00437F86">
              <w:rPr>
                <w:rFonts w:ascii="Times New Roman" w:hAnsi="Times New Roman" w:cs="Times New Roman"/>
                <w:lang w:eastAsia="it-IT" w:bidi="it-IT"/>
              </w:rPr>
              <w:t>Acquisire termini e convenzioni proprie della</w:t>
            </w:r>
            <w:r w:rsidRPr="00437F86">
              <w:rPr>
                <w:rFonts w:ascii="Times New Roman" w:hAnsi="Times New Roman" w:cs="Times New Roman"/>
                <w:spacing w:val="-3"/>
                <w:lang w:eastAsia="it-IT" w:bidi="it-IT"/>
              </w:rPr>
              <w:t xml:space="preserve"> </w:t>
            </w:r>
            <w:r w:rsidRPr="00437F86">
              <w:rPr>
                <w:rFonts w:ascii="Times New Roman" w:hAnsi="Times New Roman" w:cs="Times New Roman"/>
                <w:lang w:eastAsia="it-IT" w:bidi="it-IT"/>
              </w:rPr>
              <w:t>materia.</w:t>
            </w:r>
          </w:p>
          <w:p w:rsidR="002B19C9" w:rsidRPr="00437F86" w:rsidRDefault="002B19C9" w:rsidP="002B19C9">
            <w:pPr>
              <w:widowControl w:val="0"/>
              <w:numPr>
                <w:ilvl w:val="0"/>
                <w:numId w:val="18"/>
              </w:numPr>
              <w:tabs>
                <w:tab w:val="left" w:pos="790"/>
                <w:tab w:val="left" w:pos="791"/>
              </w:tabs>
              <w:autoSpaceDE w:val="0"/>
              <w:autoSpaceDN w:val="0"/>
              <w:spacing w:before="80" w:after="200" w:line="276" w:lineRule="auto"/>
              <w:rPr>
                <w:rFonts w:ascii="Times New Roman" w:hAnsi="Times New Roman" w:cs="Times New Roman"/>
                <w:lang w:eastAsia="it-IT" w:bidi="it-IT"/>
              </w:rPr>
            </w:pPr>
            <w:r w:rsidRPr="00437F86">
              <w:rPr>
                <w:rFonts w:ascii="Times New Roman" w:hAnsi="Times New Roman" w:cs="Times New Roman"/>
                <w:lang w:eastAsia="it-IT" w:bidi="it-IT"/>
              </w:rPr>
              <w:t xml:space="preserve">Prendere sicurezza di </w:t>
            </w:r>
            <w:r>
              <w:rPr>
                <w:rFonts w:ascii="Times New Roman" w:hAnsi="Times New Roman" w:cs="Times New Roman"/>
                <w:lang w:eastAsia="it-IT" w:bidi="it-IT"/>
              </w:rPr>
              <w:t xml:space="preserve">sè </w:t>
            </w:r>
            <w:r w:rsidRPr="00437F86">
              <w:rPr>
                <w:rFonts w:ascii="Times New Roman" w:hAnsi="Times New Roman" w:cs="Times New Roman"/>
                <w:lang w:eastAsia="it-IT" w:bidi="it-IT"/>
              </w:rPr>
              <w:t>nell’ambito della disciplina e della futura</w:t>
            </w:r>
            <w:r w:rsidRPr="00437F86">
              <w:rPr>
                <w:rFonts w:ascii="Times New Roman" w:hAnsi="Times New Roman" w:cs="Times New Roman"/>
                <w:spacing w:val="29"/>
                <w:lang w:eastAsia="it-IT" w:bidi="it-IT"/>
              </w:rPr>
              <w:t xml:space="preserve"> </w:t>
            </w:r>
            <w:r w:rsidRPr="00437F86">
              <w:rPr>
                <w:rFonts w:ascii="Times New Roman" w:hAnsi="Times New Roman" w:cs="Times New Roman"/>
                <w:lang w:eastAsia="it-IT" w:bidi="it-IT"/>
              </w:rPr>
              <w:t>professione.</w:t>
            </w:r>
          </w:p>
          <w:p w:rsidR="002B19C9" w:rsidRPr="00437F86" w:rsidRDefault="002B19C9" w:rsidP="002B19C9">
            <w:pPr>
              <w:widowControl w:val="0"/>
              <w:numPr>
                <w:ilvl w:val="0"/>
                <w:numId w:val="18"/>
              </w:numPr>
              <w:tabs>
                <w:tab w:val="left" w:pos="790"/>
                <w:tab w:val="left" w:pos="791"/>
              </w:tabs>
              <w:autoSpaceDE w:val="0"/>
              <w:autoSpaceDN w:val="0"/>
              <w:spacing w:before="80" w:after="200" w:line="276" w:lineRule="auto"/>
              <w:rPr>
                <w:rFonts w:ascii="Times New Roman" w:hAnsi="Times New Roman" w:cs="Times New Roman"/>
                <w:lang w:eastAsia="it-IT" w:bidi="it-IT"/>
              </w:rPr>
            </w:pPr>
            <w:r w:rsidRPr="00437F86">
              <w:rPr>
                <w:rFonts w:ascii="Times New Roman" w:hAnsi="Times New Roman" w:cs="Times New Roman"/>
                <w:lang w:eastAsia="it-IT" w:bidi="it-IT"/>
              </w:rPr>
              <w:t>Saper coordinare il proprio lavoro sequenzialmente e in maniera</w:t>
            </w:r>
            <w:r w:rsidRPr="00437F86">
              <w:rPr>
                <w:rFonts w:ascii="Times New Roman" w:hAnsi="Times New Roman" w:cs="Times New Roman"/>
                <w:spacing w:val="-7"/>
                <w:lang w:eastAsia="it-IT" w:bidi="it-IT"/>
              </w:rPr>
              <w:t xml:space="preserve"> </w:t>
            </w:r>
            <w:r w:rsidRPr="00437F86">
              <w:rPr>
                <w:rFonts w:ascii="Times New Roman" w:hAnsi="Times New Roman" w:cs="Times New Roman"/>
                <w:lang w:eastAsia="it-IT" w:bidi="it-IT"/>
              </w:rPr>
              <w:t>ordinata.</w:t>
            </w:r>
          </w:p>
          <w:p w:rsidR="002B19C9" w:rsidRPr="00437F86" w:rsidRDefault="002B19C9" w:rsidP="002B19C9">
            <w:pPr>
              <w:widowControl w:val="0"/>
              <w:numPr>
                <w:ilvl w:val="0"/>
                <w:numId w:val="18"/>
              </w:numPr>
              <w:tabs>
                <w:tab w:val="left" w:pos="790"/>
                <w:tab w:val="left" w:pos="791"/>
              </w:tabs>
              <w:autoSpaceDE w:val="0"/>
              <w:autoSpaceDN w:val="0"/>
              <w:spacing w:before="80" w:after="200" w:line="173" w:lineRule="exact"/>
              <w:rPr>
                <w:rFonts w:ascii="Times New Roman" w:hAnsi="Times New Roman" w:cs="Times New Roman"/>
                <w:lang w:eastAsia="it-IT" w:bidi="it-IT"/>
              </w:rPr>
            </w:pPr>
            <w:r w:rsidRPr="00437F86">
              <w:rPr>
                <w:rFonts w:ascii="Times New Roman" w:hAnsi="Times New Roman" w:cs="Times New Roman"/>
                <w:lang w:eastAsia="it-IT" w:bidi="it-IT"/>
              </w:rPr>
              <w:t>Collaborare con il</w:t>
            </w:r>
            <w:r w:rsidRPr="00437F86">
              <w:rPr>
                <w:rFonts w:ascii="Times New Roman" w:hAnsi="Times New Roman" w:cs="Times New Roman"/>
                <w:spacing w:val="-2"/>
                <w:lang w:eastAsia="it-IT" w:bidi="it-IT"/>
              </w:rPr>
              <w:t xml:space="preserve"> </w:t>
            </w:r>
            <w:r w:rsidRPr="00437F86">
              <w:rPr>
                <w:rFonts w:ascii="Times New Roman" w:hAnsi="Times New Roman" w:cs="Times New Roman"/>
                <w:lang w:eastAsia="it-IT" w:bidi="it-IT"/>
              </w:rPr>
              <w:t>gruppo.</w:t>
            </w:r>
          </w:p>
        </w:tc>
      </w:tr>
      <w:tr w:rsidR="002B19C9" w:rsidRPr="00437F86" w:rsidTr="00A4795F">
        <w:trPr>
          <w:trHeight w:val="1558"/>
        </w:trPr>
        <w:tc>
          <w:tcPr>
            <w:tcW w:w="9799" w:type="dxa"/>
            <w:gridSpan w:val="2"/>
            <w:tcBorders>
              <w:left w:val="single" w:sz="4" w:space="0" w:color="000009"/>
              <w:right w:val="single" w:sz="4" w:space="0" w:color="000009"/>
            </w:tcBorders>
            <w:shd w:val="clear" w:color="auto" w:fill="auto"/>
          </w:tcPr>
          <w:p w:rsidR="002B19C9" w:rsidRPr="00437F86" w:rsidRDefault="002B19C9" w:rsidP="002B19C9">
            <w:pPr>
              <w:widowControl w:val="0"/>
              <w:numPr>
                <w:ilvl w:val="0"/>
                <w:numId w:val="17"/>
              </w:numPr>
              <w:tabs>
                <w:tab w:val="left" w:pos="790"/>
                <w:tab w:val="left" w:pos="791"/>
              </w:tabs>
              <w:autoSpaceDE w:val="0"/>
              <w:autoSpaceDN w:val="0"/>
              <w:spacing w:after="200" w:line="182" w:lineRule="exact"/>
              <w:rPr>
                <w:rFonts w:ascii="Times New Roman" w:hAnsi="Times New Roman" w:cs="Times New Roman"/>
                <w:lang w:eastAsia="it-IT" w:bidi="it-IT"/>
              </w:rPr>
            </w:pPr>
            <w:r w:rsidRPr="00437F86">
              <w:rPr>
                <w:rFonts w:ascii="Times New Roman" w:hAnsi="Times New Roman" w:cs="Times New Roman"/>
                <w:lang w:eastAsia="it-IT" w:bidi="it-IT"/>
              </w:rPr>
              <w:t>Portare sempre il materiale necessario (divisa completa, libro - ricettario,</w:t>
            </w:r>
            <w:r w:rsidRPr="00437F86">
              <w:rPr>
                <w:rFonts w:ascii="Times New Roman" w:hAnsi="Times New Roman" w:cs="Times New Roman"/>
                <w:spacing w:val="-14"/>
                <w:lang w:eastAsia="it-IT" w:bidi="it-IT"/>
              </w:rPr>
              <w:t xml:space="preserve"> </w:t>
            </w:r>
            <w:r w:rsidRPr="00437F86">
              <w:rPr>
                <w:rFonts w:ascii="Times New Roman" w:hAnsi="Times New Roman" w:cs="Times New Roman"/>
                <w:lang w:eastAsia="it-IT" w:bidi="it-IT"/>
              </w:rPr>
              <w:t>eccetera)</w:t>
            </w:r>
          </w:p>
          <w:p w:rsidR="002B19C9" w:rsidRPr="00437F86" w:rsidRDefault="002B19C9" w:rsidP="002B19C9">
            <w:pPr>
              <w:widowControl w:val="0"/>
              <w:numPr>
                <w:ilvl w:val="0"/>
                <w:numId w:val="17"/>
              </w:numPr>
              <w:tabs>
                <w:tab w:val="left" w:pos="790"/>
                <w:tab w:val="left" w:pos="791"/>
              </w:tabs>
              <w:autoSpaceDE w:val="0"/>
              <w:autoSpaceDN w:val="0"/>
              <w:spacing w:before="80" w:after="200" w:line="276" w:lineRule="auto"/>
              <w:rPr>
                <w:rFonts w:ascii="Times New Roman" w:hAnsi="Times New Roman" w:cs="Times New Roman"/>
                <w:lang w:eastAsia="it-IT" w:bidi="it-IT"/>
              </w:rPr>
            </w:pPr>
            <w:r w:rsidRPr="00437F86">
              <w:rPr>
                <w:rFonts w:ascii="Times New Roman" w:hAnsi="Times New Roman" w:cs="Times New Roman"/>
                <w:lang w:eastAsia="it-IT" w:bidi="it-IT"/>
              </w:rPr>
              <w:t>Utilizzare in modo appropriato gli strumenti di</w:t>
            </w:r>
            <w:r w:rsidRPr="00437F86">
              <w:rPr>
                <w:rFonts w:ascii="Times New Roman" w:hAnsi="Times New Roman" w:cs="Times New Roman"/>
                <w:spacing w:val="-2"/>
                <w:lang w:eastAsia="it-IT" w:bidi="it-IT"/>
              </w:rPr>
              <w:t xml:space="preserve"> </w:t>
            </w:r>
            <w:r w:rsidRPr="00437F86">
              <w:rPr>
                <w:rFonts w:ascii="Times New Roman" w:hAnsi="Times New Roman" w:cs="Times New Roman"/>
                <w:lang w:eastAsia="it-IT" w:bidi="it-IT"/>
              </w:rPr>
              <w:t>lavoro.</w:t>
            </w:r>
          </w:p>
          <w:p w:rsidR="002B19C9" w:rsidRPr="00437F86" w:rsidRDefault="002B19C9" w:rsidP="002B19C9">
            <w:pPr>
              <w:widowControl w:val="0"/>
              <w:numPr>
                <w:ilvl w:val="0"/>
                <w:numId w:val="17"/>
              </w:numPr>
              <w:tabs>
                <w:tab w:val="left" w:pos="790"/>
                <w:tab w:val="left" w:pos="791"/>
              </w:tabs>
              <w:autoSpaceDE w:val="0"/>
              <w:autoSpaceDN w:val="0"/>
              <w:spacing w:before="80" w:after="200" w:line="276" w:lineRule="auto"/>
              <w:rPr>
                <w:rFonts w:ascii="Times New Roman" w:hAnsi="Times New Roman" w:cs="Times New Roman"/>
                <w:lang w:eastAsia="it-IT" w:bidi="it-IT"/>
              </w:rPr>
            </w:pPr>
            <w:r w:rsidRPr="00437F86">
              <w:rPr>
                <w:rFonts w:ascii="Times New Roman" w:hAnsi="Times New Roman" w:cs="Times New Roman"/>
                <w:lang w:eastAsia="it-IT" w:bidi="it-IT"/>
              </w:rPr>
              <w:t>Mantenere in ordine e pulita la propria postazione di</w:t>
            </w:r>
            <w:r w:rsidRPr="00437F86">
              <w:rPr>
                <w:rFonts w:ascii="Times New Roman" w:hAnsi="Times New Roman" w:cs="Times New Roman"/>
                <w:spacing w:val="-4"/>
                <w:lang w:eastAsia="it-IT" w:bidi="it-IT"/>
              </w:rPr>
              <w:t xml:space="preserve"> </w:t>
            </w:r>
            <w:r w:rsidRPr="00437F86">
              <w:rPr>
                <w:rFonts w:ascii="Times New Roman" w:hAnsi="Times New Roman" w:cs="Times New Roman"/>
                <w:lang w:eastAsia="it-IT" w:bidi="it-IT"/>
              </w:rPr>
              <w:t>lavoro.</w:t>
            </w:r>
          </w:p>
          <w:p w:rsidR="002B19C9" w:rsidRPr="00437F86" w:rsidRDefault="002B19C9" w:rsidP="002B19C9">
            <w:pPr>
              <w:widowControl w:val="0"/>
              <w:numPr>
                <w:ilvl w:val="0"/>
                <w:numId w:val="17"/>
              </w:numPr>
              <w:tabs>
                <w:tab w:val="left" w:pos="790"/>
                <w:tab w:val="left" w:pos="791"/>
              </w:tabs>
              <w:autoSpaceDE w:val="0"/>
              <w:autoSpaceDN w:val="0"/>
              <w:spacing w:before="80" w:after="200" w:line="276" w:lineRule="auto"/>
              <w:rPr>
                <w:rFonts w:ascii="Times New Roman" w:hAnsi="Times New Roman" w:cs="Times New Roman"/>
                <w:lang w:eastAsia="it-IT" w:bidi="it-IT"/>
              </w:rPr>
            </w:pPr>
            <w:r w:rsidRPr="00437F86">
              <w:rPr>
                <w:rFonts w:ascii="Times New Roman" w:hAnsi="Times New Roman" w:cs="Times New Roman"/>
                <w:lang w:eastAsia="it-IT" w:bidi="it-IT"/>
              </w:rPr>
              <w:t>Portare avanti e a termine individualmente e/o in gruppo un lavoro</w:t>
            </w:r>
            <w:r w:rsidRPr="00437F86">
              <w:rPr>
                <w:rFonts w:ascii="Times New Roman" w:hAnsi="Times New Roman" w:cs="Times New Roman"/>
                <w:spacing w:val="-10"/>
                <w:lang w:eastAsia="it-IT" w:bidi="it-IT"/>
              </w:rPr>
              <w:t xml:space="preserve"> </w:t>
            </w:r>
            <w:r w:rsidRPr="00437F86">
              <w:rPr>
                <w:rFonts w:ascii="Times New Roman" w:hAnsi="Times New Roman" w:cs="Times New Roman"/>
                <w:lang w:eastAsia="it-IT" w:bidi="it-IT"/>
              </w:rPr>
              <w:t>programmato.</w:t>
            </w:r>
          </w:p>
          <w:p w:rsidR="002B19C9" w:rsidRPr="00437F86" w:rsidRDefault="002B19C9" w:rsidP="002B19C9">
            <w:pPr>
              <w:widowControl w:val="0"/>
              <w:numPr>
                <w:ilvl w:val="0"/>
                <w:numId w:val="17"/>
              </w:numPr>
              <w:tabs>
                <w:tab w:val="left" w:pos="790"/>
                <w:tab w:val="left" w:pos="791"/>
              </w:tabs>
              <w:autoSpaceDE w:val="0"/>
              <w:autoSpaceDN w:val="0"/>
              <w:spacing w:before="80" w:after="200" w:line="276" w:lineRule="auto"/>
              <w:rPr>
                <w:rFonts w:ascii="Times New Roman" w:hAnsi="Times New Roman" w:cs="Times New Roman"/>
                <w:lang w:eastAsia="it-IT" w:bidi="it-IT"/>
              </w:rPr>
            </w:pPr>
            <w:r w:rsidRPr="00437F86">
              <w:rPr>
                <w:rFonts w:ascii="Times New Roman" w:hAnsi="Times New Roman" w:cs="Times New Roman"/>
                <w:lang w:eastAsia="it-IT" w:bidi="it-IT"/>
              </w:rPr>
              <w:t>Coordinare il lavoro pratico con il proprio</w:t>
            </w:r>
            <w:r w:rsidRPr="00437F86">
              <w:rPr>
                <w:rFonts w:ascii="Times New Roman" w:hAnsi="Times New Roman" w:cs="Times New Roman"/>
                <w:spacing w:val="-2"/>
                <w:lang w:eastAsia="it-IT" w:bidi="it-IT"/>
              </w:rPr>
              <w:t xml:space="preserve"> </w:t>
            </w:r>
            <w:r w:rsidRPr="00437F86">
              <w:rPr>
                <w:rFonts w:ascii="Times New Roman" w:hAnsi="Times New Roman" w:cs="Times New Roman"/>
                <w:lang w:eastAsia="it-IT" w:bidi="it-IT"/>
              </w:rPr>
              <w:t>gruppo.</w:t>
            </w:r>
          </w:p>
          <w:p w:rsidR="002B19C9" w:rsidRPr="00437F86" w:rsidRDefault="002B19C9" w:rsidP="002B19C9">
            <w:pPr>
              <w:widowControl w:val="0"/>
              <w:numPr>
                <w:ilvl w:val="0"/>
                <w:numId w:val="17"/>
              </w:numPr>
              <w:tabs>
                <w:tab w:val="left" w:pos="790"/>
                <w:tab w:val="left" w:pos="791"/>
              </w:tabs>
              <w:autoSpaceDE w:val="0"/>
              <w:autoSpaceDN w:val="0"/>
              <w:spacing w:before="80" w:after="200" w:line="173" w:lineRule="exact"/>
              <w:rPr>
                <w:rFonts w:ascii="Times New Roman" w:hAnsi="Times New Roman" w:cs="Times New Roman"/>
                <w:lang w:eastAsia="it-IT" w:bidi="it-IT"/>
              </w:rPr>
            </w:pPr>
            <w:r w:rsidRPr="00437F86">
              <w:rPr>
                <w:rFonts w:ascii="Times New Roman" w:hAnsi="Times New Roman" w:cs="Times New Roman"/>
                <w:lang w:eastAsia="it-IT" w:bidi="it-IT"/>
              </w:rPr>
              <w:t>Organizzare e tenere in ordine costantemente il proprio</w:t>
            </w:r>
            <w:r w:rsidRPr="00437F86">
              <w:rPr>
                <w:rFonts w:ascii="Times New Roman" w:hAnsi="Times New Roman" w:cs="Times New Roman"/>
                <w:spacing w:val="-4"/>
                <w:lang w:eastAsia="it-IT" w:bidi="it-IT"/>
              </w:rPr>
              <w:t xml:space="preserve"> </w:t>
            </w:r>
            <w:r w:rsidRPr="00437F86">
              <w:rPr>
                <w:rFonts w:ascii="Times New Roman" w:hAnsi="Times New Roman" w:cs="Times New Roman"/>
                <w:lang w:eastAsia="it-IT" w:bidi="it-IT"/>
              </w:rPr>
              <w:t>ricettario.</w:t>
            </w:r>
          </w:p>
          <w:p w:rsidR="002B19C9" w:rsidRPr="00437F86" w:rsidRDefault="002B19C9" w:rsidP="00A4795F">
            <w:pPr>
              <w:widowControl w:val="0"/>
              <w:tabs>
                <w:tab w:val="left" w:pos="790"/>
                <w:tab w:val="left" w:pos="791"/>
              </w:tabs>
              <w:autoSpaceDE w:val="0"/>
              <w:autoSpaceDN w:val="0"/>
              <w:spacing w:before="80" w:line="173" w:lineRule="exact"/>
              <w:ind w:left="791"/>
              <w:rPr>
                <w:rFonts w:ascii="Times New Roman" w:hAnsi="Times New Roman" w:cs="Times New Roman"/>
                <w:lang w:eastAsia="it-IT" w:bidi="it-IT"/>
              </w:rPr>
            </w:pPr>
          </w:p>
          <w:p w:rsidR="002B19C9" w:rsidRPr="00437F86" w:rsidRDefault="002B19C9" w:rsidP="00A4795F">
            <w:pPr>
              <w:widowControl w:val="0"/>
              <w:tabs>
                <w:tab w:val="left" w:pos="790"/>
                <w:tab w:val="left" w:pos="791"/>
              </w:tabs>
              <w:autoSpaceDE w:val="0"/>
              <w:autoSpaceDN w:val="0"/>
              <w:spacing w:before="80" w:line="173" w:lineRule="exact"/>
              <w:ind w:left="429"/>
              <w:rPr>
                <w:rFonts w:ascii="Times New Roman" w:hAnsi="Times New Roman" w:cs="Times New Roman"/>
                <w:lang w:eastAsia="it-IT" w:bidi="it-IT"/>
              </w:rPr>
            </w:pPr>
          </w:p>
        </w:tc>
      </w:tr>
    </w:tbl>
    <w:p w:rsidR="002B19C9" w:rsidRPr="00437F86" w:rsidRDefault="002B19C9" w:rsidP="002B19C9">
      <w:pPr>
        <w:rPr>
          <w:rFonts w:ascii="Times New Roman" w:hAnsi="Times New Roman" w:cs="Times New Roman"/>
          <w:lang w:eastAsia="it-IT"/>
        </w:rPr>
      </w:pPr>
    </w:p>
    <w:p w:rsidR="002B19C9" w:rsidRPr="00437F86" w:rsidRDefault="002B19C9" w:rsidP="002B19C9">
      <w:pPr>
        <w:autoSpaceDE w:val="0"/>
        <w:jc w:val="center"/>
        <w:rPr>
          <w:rFonts w:ascii="Times New Roman" w:eastAsia="Calibri" w:hAnsi="Times New Roman" w:cs="Times New Roman"/>
        </w:rPr>
      </w:pPr>
      <w:r w:rsidRPr="00437F86">
        <w:rPr>
          <w:rFonts w:ascii="Times New Roman" w:eastAsia="Calibri" w:hAnsi="Times New Roman" w:cs="Times New Roman"/>
          <w:b/>
          <w:bCs/>
        </w:rPr>
        <w:t>DIDATTICA PERSONALIZZATA DELL’ALUNNO DSA</w:t>
      </w:r>
    </w:p>
    <w:p w:rsidR="002B19C9" w:rsidRPr="00437F86" w:rsidRDefault="002B19C9" w:rsidP="002B19C9">
      <w:pPr>
        <w:autoSpaceDE w:val="0"/>
        <w:rPr>
          <w:rFonts w:ascii="Times New Roman" w:eastAsia="Calibri" w:hAnsi="Times New Roman" w:cs="Times New Roman"/>
          <w:b/>
          <w:bCs/>
        </w:rPr>
      </w:pPr>
    </w:p>
    <w:p w:rsidR="002B19C9" w:rsidRPr="00437F86" w:rsidRDefault="002B19C9" w:rsidP="002B19C9">
      <w:pPr>
        <w:autoSpaceDE w:val="0"/>
        <w:rPr>
          <w:rFonts w:ascii="Times New Roman" w:eastAsia="Calibri" w:hAnsi="Times New Roman" w:cs="Times New Roman"/>
        </w:rPr>
      </w:pPr>
      <w:r w:rsidRPr="00437F86">
        <w:rPr>
          <w:rFonts w:ascii="Times New Roman" w:eastAsia="Calibri" w:hAnsi="Times New Roman" w:cs="Times New Roman"/>
          <w:b/>
          <w:bCs/>
        </w:rPr>
        <w:t xml:space="preserve">DOCENTE: ________________________________ MATERIA: ____________________________  </w:t>
      </w:r>
    </w:p>
    <w:p w:rsidR="002B19C9" w:rsidRPr="00437F86" w:rsidRDefault="002B19C9" w:rsidP="002B19C9">
      <w:pPr>
        <w:autoSpaceDE w:val="0"/>
        <w:rPr>
          <w:rFonts w:ascii="Times New Roman" w:eastAsia="Calibri" w:hAnsi="Times New Roman" w:cs="Times New Roman"/>
          <w:b/>
          <w:bCs/>
        </w:rPr>
      </w:pPr>
    </w:p>
    <w:p w:rsidR="002B19C9" w:rsidRPr="00437F86" w:rsidRDefault="002B19C9" w:rsidP="002B19C9">
      <w:pPr>
        <w:autoSpaceDE w:val="0"/>
        <w:rPr>
          <w:rFonts w:ascii="Times New Roman" w:eastAsia="Calibri" w:hAnsi="Times New Roman" w:cs="Times New Roman"/>
        </w:rPr>
      </w:pPr>
      <w:r w:rsidRPr="00437F86">
        <w:rPr>
          <w:rFonts w:ascii="Times New Roman" w:eastAsia="Calibri" w:hAnsi="Times New Roman" w:cs="Times New Roman"/>
          <w:b/>
          <w:bCs/>
        </w:rPr>
        <w:t xml:space="preserve">ALLIEVA/O: _______________________________ CLASSE: ______ </w:t>
      </w:r>
    </w:p>
    <w:p w:rsidR="002B19C9" w:rsidRPr="00437F86" w:rsidRDefault="002B19C9" w:rsidP="002B19C9">
      <w:pPr>
        <w:autoSpaceDE w:val="0"/>
        <w:jc w:val="center"/>
        <w:rPr>
          <w:rFonts w:ascii="Times New Roman" w:eastAsia="Calibri" w:hAnsi="Times New Roman" w:cs="Times New Roman"/>
          <w:b/>
          <w:bCs/>
        </w:rPr>
      </w:pPr>
    </w:p>
    <w:p w:rsidR="002B19C9" w:rsidRPr="00437F86" w:rsidRDefault="002B19C9" w:rsidP="002B19C9">
      <w:pPr>
        <w:autoSpaceDE w:val="0"/>
        <w:rPr>
          <w:rFonts w:ascii="Times New Roman" w:eastAsia="Calibri" w:hAnsi="Times New Roman" w:cs="Times New Roman"/>
          <w:b/>
          <w:bCs/>
        </w:rPr>
      </w:pPr>
    </w:p>
    <w:tbl>
      <w:tblPr>
        <w:tblW w:w="0" w:type="auto"/>
        <w:jc w:val="center"/>
        <w:tblLayout w:type="fixed"/>
        <w:tblLook w:val="0000" w:firstRow="0" w:lastRow="0" w:firstColumn="0" w:lastColumn="0" w:noHBand="0" w:noVBand="0"/>
      </w:tblPr>
      <w:tblGrid>
        <w:gridCol w:w="10173"/>
        <w:gridCol w:w="539"/>
      </w:tblGrid>
      <w:tr w:rsidR="002B19C9" w:rsidRPr="00437F86" w:rsidTr="008F5B0C">
        <w:trPr>
          <w:jc w:val="center"/>
        </w:trPr>
        <w:tc>
          <w:tcPr>
            <w:tcW w:w="10173" w:type="dxa"/>
            <w:tcBorders>
              <w:top w:val="single" w:sz="4" w:space="0" w:color="000000"/>
              <w:left w:val="single" w:sz="4" w:space="0" w:color="000000"/>
              <w:bottom w:val="single" w:sz="4" w:space="0" w:color="000000"/>
            </w:tcBorders>
            <w:shd w:val="clear" w:color="auto" w:fill="92D050"/>
          </w:tcPr>
          <w:p w:rsidR="002B19C9" w:rsidRPr="00437F86" w:rsidRDefault="002B19C9" w:rsidP="00A4795F">
            <w:pPr>
              <w:autoSpaceDE w:val="0"/>
              <w:rPr>
                <w:rFonts w:ascii="Times New Roman" w:eastAsia="Calibri" w:hAnsi="Times New Roman" w:cs="Times New Roman"/>
              </w:rPr>
            </w:pPr>
            <w:r w:rsidRPr="00437F86">
              <w:rPr>
                <w:rFonts w:ascii="Times New Roman" w:eastAsia="Calibri" w:hAnsi="Times New Roman" w:cs="Times New Roman"/>
                <w:b/>
                <w:bCs/>
              </w:rPr>
              <w:t>Metodologie e strategie</w:t>
            </w:r>
          </w:p>
        </w:tc>
        <w:tc>
          <w:tcPr>
            <w:tcW w:w="539" w:type="dxa"/>
            <w:tcBorders>
              <w:top w:val="single" w:sz="4" w:space="0" w:color="000000"/>
              <w:left w:val="single" w:sz="4" w:space="0" w:color="000000"/>
              <w:bottom w:val="single" w:sz="4" w:space="0" w:color="000000"/>
              <w:right w:val="single" w:sz="4" w:space="0" w:color="000000"/>
            </w:tcBorders>
            <w:shd w:val="clear" w:color="auto" w:fill="92D050"/>
          </w:tcPr>
          <w:p w:rsidR="002B19C9" w:rsidRPr="00437F86" w:rsidRDefault="002B19C9" w:rsidP="00A4795F">
            <w:pPr>
              <w:autoSpaceDE w:val="0"/>
              <w:snapToGrid w:val="0"/>
              <w:rPr>
                <w:rFonts w:ascii="Times New Roman" w:eastAsia="Calibri" w:hAnsi="Times New Roman" w:cs="Times New Roman"/>
              </w:rPr>
            </w:pPr>
          </w:p>
        </w:tc>
      </w:tr>
      <w:tr w:rsidR="002B19C9" w:rsidRPr="00437F86" w:rsidTr="00A4795F">
        <w:trPr>
          <w:jc w:val="center"/>
        </w:trPr>
        <w:tc>
          <w:tcPr>
            <w:tcW w:w="10173" w:type="dxa"/>
            <w:tcBorders>
              <w:top w:val="single" w:sz="4" w:space="0" w:color="000000"/>
              <w:left w:val="single" w:sz="4" w:space="0" w:color="000000"/>
              <w:bottom w:val="single" w:sz="4" w:space="0" w:color="000000"/>
            </w:tcBorders>
            <w:shd w:val="clear" w:color="auto" w:fill="auto"/>
          </w:tcPr>
          <w:p w:rsidR="002B19C9" w:rsidRPr="00437F86" w:rsidRDefault="002B19C9" w:rsidP="00A4795F">
            <w:pPr>
              <w:autoSpaceDE w:val="0"/>
              <w:rPr>
                <w:rFonts w:ascii="Times New Roman" w:eastAsia="Calibri" w:hAnsi="Times New Roman" w:cs="Times New Roman"/>
              </w:rPr>
            </w:pPr>
            <w:r w:rsidRPr="00437F86">
              <w:rPr>
                <w:rFonts w:ascii="Times New Roman" w:eastAsia="Calibri" w:hAnsi="Times New Roman" w:cs="Times New Roman"/>
              </w:rPr>
              <w:t>Lavoro di gruppo</w:t>
            </w:r>
          </w:p>
        </w:tc>
        <w:tc>
          <w:tcPr>
            <w:tcW w:w="539" w:type="dxa"/>
            <w:tcBorders>
              <w:top w:val="single" w:sz="4" w:space="0" w:color="000000"/>
              <w:left w:val="single" w:sz="4" w:space="0" w:color="000000"/>
              <w:bottom w:val="single" w:sz="4" w:space="0" w:color="000000"/>
              <w:right w:val="single" w:sz="4" w:space="0" w:color="000000"/>
            </w:tcBorders>
            <w:shd w:val="clear" w:color="auto" w:fill="auto"/>
          </w:tcPr>
          <w:p w:rsidR="002B19C9" w:rsidRPr="00437F86" w:rsidRDefault="002B19C9" w:rsidP="00A4795F">
            <w:pPr>
              <w:autoSpaceDE w:val="0"/>
              <w:snapToGrid w:val="0"/>
              <w:rPr>
                <w:rFonts w:ascii="Times New Roman" w:eastAsia="Calibri" w:hAnsi="Times New Roman" w:cs="Times New Roman"/>
              </w:rPr>
            </w:pPr>
          </w:p>
        </w:tc>
      </w:tr>
      <w:tr w:rsidR="002B19C9" w:rsidRPr="00437F86" w:rsidTr="00A4795F">
        <w:trPr>
          <w:jc w:val="center"/>
        </w:trPr>
        <w:tc>
          <w:tcPr>
            <w:tcW w:w="10173" w:type="dxa"/>
            <w:tcBorders>
              <w:top w:val="single" w:sz="4" w:space="0" w:color="000000"/>
              <w:left w:val="single" w:sz="4" w:space="0" w:color="000000"/>
              <w:bottom w:val="single" w:sz="4" w:space="0" w:color="000000"/>
            </w:tcBorders>
            <w:shd w:val="clear" w:color="auto" w:fill="auto"/>
          </w:tcPr>
          <w:p w:rsidR="002B19C9" w:rsidRPr="00437F86" w:rsidRDefault="002B19C9" w:rsidP="00A4795F">
            <w:pPr>
              <w:autoSpaceDE w:val="0"/>
              <w:rPr>
                <w:rFonts w:ascii="Times New Roman" w:eastAsia="Calibri" w:hAnsi="Times New Roman" w:cs="Times New Roman"/>
              </w:rPr>
            </w:pPr>
            <w:r w:rsidRPr="00437F86">
              <w:rPr>
                <w:rFonts w:ascii="Times New Roman" w:eastAsia="Calibri" w:hAnsi="Times New Roman" w:cs="Times New Roman"/>
              </w:rPr>
              <w:t>Azioni di tutoraggio</w:t>
            </w:r>
          </w:p>
        </w:tc>
        <w:tc>
          <w:tcPr>
            <w:tcW w:w="539" w:type="dxa"/>
            <w:tcBorders>
              <w:top w:val="single" w:sz="4" w:space="0" w:color="000000"/>
              <w:left w:val="single" w:sz="4" w:space="0" w:color="000000"/>
              <w:bottom w:val="single" w:sz="4" w:space="0" w:color="000000"/>
              <w:right w:val="single" w:sz="4" w:space="0" w:color="000000"/>
            </w:tcBorders>
            <w:shd w:val="clear" w:color="auto" w:fill="auto"/>
          </w:tcPr>
          <w:p w:rsidR="002B19C9" w:rsidRPr="00437F86" w:rsidRDefault="002B19C9" w:rsidP="00A4795F">
            <w:pPr>
              <w:autoSpaceDE w:val="0"/>
              <w:snapToGrid w:val="0"/>
              <w:rPr>
                <w:rFonts w:ascii="Times New Roman" w:eastAsia="Calibri" w:hAnsi="Times New Roman" w:cs="Times New Roman"/>
              </w:rPr>
            </w:pPr>
          </w:p>
        </w:tc>
      </w:tr>
      <w:tr w:rsidR="002B19C9" w:rsidRPr="00437F86" w:rsidTr="00A4795F">
        <w:trPr>
          <w:jc w:val="center"/>
        </w:trPr>
        <w:tc>
          <w:tcPr>
            <w:tcW w:w="10173" w:type="dxa"/>
            <w:tcBorders>
              <w:top w:val="single" w:sz="4" w:space="0" w:color="000000"/>
              <w:left w:val="single" w:sz="4" w:space="0" w:color="000000"/>
              <w:bottom w:val="single" w:sz="4" w:space="0" w:color="000000"/>
            </w:tcBorders>
            <w:shd w:val="clear" w:color="auto" w:fill="auto"/>
          </w:tcPr>
          <w:p w:rsidR="002B19C9" w:rsidRPr="00437F86" w:rsidRDefault="002B19C9" w:rsidP="00A4795F">
            <w:pPr>
              <w:autoSpaceDE w:val="0"/>
              <w:rPr>
                <w:rFonts w:ascii="Times New Roman" w:eastAsia="Calibri" w:hAnsi="Times New Roman" w:cs="Times New Roman"/>
              </w:rPr>
            </w:pPr>
            <w:r w:rsidRPr="00437F86">
              <w:rPr>
                <w:rFonts w:ascii="Times New Roman" w:eastAsia="Calibri" w:hAnsi="Times New Roman" w:cs="Times New Roman"/>
              </w:rPr>
              <w:t>Cooperative learning</w:t>
            </w:r>
          </w:p>
        </w:tc>
        <w:tc>
          <w:tcPr>
            <w:tcW w:w="539" w:type="dxa"/>
            <w:tcBorders>
              <w:top w:val="single" w:sz="4" w:space="0" w:color="000000"/>
              <w:left w:val="single" w:sz="4" w:space="0" w:color="000000"/>
              <w:bottom w:val="single" w:sz="4" w:space="0" w:color="000000"/>
              <w:right w:val="single" w:sz="4" w:space="0" w:color="000000"/>
            </w:tcBorders>
            <w:shd w:val="clear" w:color="auto" w:fill="auto"/>
          </w:tcPr>
          <w:p w:rsidR="002B19C9" w:rsidRPr="00437F86" w:rsidRDefault="002B19C9" w:rsidP="00A4795F">
            <w:pPr>
              <w:autoSpaceDE w:val="0"/>
              <w:snapToGrid w:val="0"/>
              <w:rPr>
                <w:rFonts w:ascii="Times New Roman" w:eastAsia="Calibri" w:hAnsi="Times New Roman" w:cs="Times New Roman"/>
              </w:rPr>
            </w:pPr>
          </w:p>
        </w:tc>
      </w:tr>
      <w:tr w:rsidR="002B19C9" w:rsidRPr="00437F86" w:rsidTr="00A4795F">
        <w:trPr>
          <w:jc w:val="center"/>
        </w:trPr>
        <w:tc>
          <w:tcPr>
            <w:tcW w:w="10173" w:type="dxa"/>
            <w:tcBorders>
              <w:top w:val="single" w:sz="4" w:space="0" w:color="000000"/>
              <w:left w:val="single" w:sz="4" w:space="0" w:color="000000"/>
              <w:bottom w:val="single" w:sz="4" w:space="0" w:color="000000"/>
            </w:tcBorders>
            <w:shd w:val="clear" w:color="auto" w:fill="auto"/>
          </w:tcPr>
          <w:p w:rsidR="002B19C9" w:rsidRPr="00437F86" w:rsidRDefault="002B19C9" w:rsidP="00A4795F">
            <w:pPr>
              <w:autoSpaceDE w:val="0"/>
              <w:rPr>
                <w:rFonts w:ascii="Times New Roman" w:eastAsia="Calibri" w:hAnsi="Times New Roman" w:cs="Times New Roman"/>
              </w:rPr>
            </w:pPr>
            <w:r w:rsidRPr="00437F86">
              <w:rPr>
                <w:rFonts w:ascii="Times New Roman" w:eastAsia="Calibri" w:hAnsi="Times New Roman" w:cs="Times New Roman"/>
              </w:rPr>
              <w:t>Attività di tipo laboratoriale</w:t>
            </w:r>
          </w:p>
        </w:tc>
        <w:tc>
          <w:tcPr>
            <w:tcW w:w="539" w:type="dxa"/>
            <w:tcBorders>
              <w:top w:val="single" w:sz="4" w:space="0" w:color="000000"/>
              <w:left w:val="single" w:sz="4" w:space="0" w:color="000000"/>
              <w:bottom w:val="single" w:sz="4" w:space="0" w:color="000000"/>
              <w:right w:val="single" w:sz="4" w:space="0" w:color="000000"/>
            </w:tcBorders>
            <w:shd w:val="clear" w:color="auto" w:fill="auto"/>
          </w:tcPr>
          <w:p w:rsidR="002B19C9" w:rsidRPr="00437F86" w:rsidRDefault="002B19C9" w:rsidP="00A4795F">
            <w:pPr>
              <w:autoSpaceDE w:val="0"/>
              <w:snapToGrid w:val="0"/>
              <w:rPr>
                <w:rFonts w:ascii="Times New Roman" w:eastAsia="Calibri" w:hAnsi="Times New Roman" w:cs="Times New Roman"/>
              </w:rPr>
            </w:pPr>
          </w:p>
        </w:tc>
      </w:tr>
      <w:tr w:rsidR="002B19C9" w:rsidRPr="00437F86" w:rsidTr="00A4795F">
        <w:trPr>
          <w:jc w:val="center"/>
        </w:trPr>
        <w:tc>
          <w:tcPr>
            <w:tcW w:w="10173" w:type="dxa"/>
            <w:tcBorders>
              <w:top w:val="single" w:sz="4" w:space="0" w:color="000000"/>
              <w:left w:val="single" w:sz="4" w:space="0" w:color="000000"/>
              <w:bottom w:val="single" w:sz="4" w:space="0" w:color="000000"/>
            </w:tcBorders>
            <w:shd w:val="clear" w:color="auto" w:fill="auto"/>
          </w:tcPr>
          <w:p w:rsidR="002B19C9" w:rsidRPr="00437F86" w:rsidRDefault="002B19C9" w:rsidP="00A4795F">
            <w:pPr>
              <w:autoSpaceDE w:val="0"/>
              <w:rPr>
                <w:rFonts w:ascii="Times New Roman" w:eastAsia="Calibri" w:hAnsi="Times New Roman" w:cs="Times New Roman"/>
              </w:rPr>
            </w:pPr>
            <w:r w:rsidRPr="00437F86">
              <w:rPr>
                <w:rFonts w:ascii="Times New Roman" w:eastAsia="Calibri" w:hAnsi="Times New Roman" w:cs="Times New Roman"/>
              </w:rPr>
              <w:t>Mappe concettuali</w:t>
            </w:r>
          </w:p>
        </w:tc>
        <w:tc>
          <w:tcPr>
            <w:tcW w:w="539" w:type="dxa"/>
            <w:tcBorders>
              <w:top w:val="single" w:sz="4" w:space="0" w:color="000000"/>
              <w:left w:val="single" w:sz="4" w:space="0" w:color="000000"/>
              <w:bottom w:val="single" w:sz="4" w:space="0" w:color="000000"/>
              <w:right w:val="single" w:sz="4" w:space="0" w:color="000000"/>
            </w:tcBorders>
            <w:shd w:val="clear" w:color="auto" w:fill="auto"/>
          </w:tcPr>
          <w:p w:rsidR="002B19C9" w:rsidRPr="00437F86" w:rsidRDefault="002B19C9" w:rsidP="00A4795F">
            <w:pPr>
              <w:autoSpaceDE w:val="0"/>
              <w:snapToGrid w:val="0"/>
              <w:rPr>
                <w:rFonts w:ascii="Times New Roman" w:eastAsia="Calibri" w:hAnsi="Times New Roman" w:cs="Times New Roman"/>
              </w:rPr>
            </w:pPr>
          </w:p>
        </w:tc>
      </w:tr>
      <w:tr w:rsidR="002B19C9" w:rsidRPr="00437F86" w:rsidTr="00A4795F">
        <w:trPr>
          <w:jc w:val="center"/>
        </w:trPr>
        <w:tc>
          <w:tcPr>
            <w:tcW w:w="10173" w:type="dxa"/>
            <w:tcBorders>
              <w:top w:val="single" w:sz="4" w:space="0" w:color="000000"/>
              <w:left w:val="single" w:sz="4" w:space="0" w:color="000000"/>
              <w:bottom w:val="single" w:sz="4" w:space="0" w:color="000000"/>
            </w:tcBorders>
            <w:shd w:val="clear" w:color="auto" w:fill="auto"/>
          </w:tcPr>
          <w:p w:rsidR="002B19C9" w:rsidRPr="00437F86" w:rsidRDefault="002B19C9" w:rsidP="00A4795F">
            <w:pPr>
              <w:autoSpaceDE w:val="0"/>
              <w:rPr>
                <w:rFonts w:ascii="Times New Roman" w:eastAsia="Calibri" w:hAnsi="Times New Roman" w:cs="Times New Roman"/>
              </w:rPr>
            </w:pPr>
            <w:r w:rsidRPr="00437F86">
              <w:rPr>
                <w:rFonts w:ascii="Times New Roman" w:eastAsia="Calibri" w:hAnsi="Times New Roman" w:cs="Times New Roman"/>
              </w:rPr>
              <w:t>Semplificazione del testo mediante schemi</w:t>
            </w:r>
          </w:p>
        </w:tc>
        <w:tc>
          <w:tcPr>
            <w:tcW w:w="539" w:type="dxa"/>
            <w:tcBorders>
              <w:top w:val="single" w:sz="4" w:space="0" w:color="000000"/>
              <w:left w:val="single" w:sz="4" w:space="0" w:color="000000"/>
              <w:bottom w:val="single" w:sz="4" w:space="0" w:color="000000"/>
              <w:right w:val="single" w:sz="4" w:space="0" w:color="000000"/>
            </w:tcBorders>
            <w:shd w:val="clear" w:color="auto" w:fill="auto"/>
          </w:tcPr>
          <w:p w:rsidR="002B19C9" w:rsidRPr="00437F86" w:rsidRDefault="002B19C9" w:rsidP="00A4795F">
            <w:pPr>
              <w:autoSpaceDE w:val="0"/>
              <w:snapToGrid w:val="0"/>
              <w:rPr>
                <w:rFonts w:ascii="Times New Roman" w:eastAsia="Calibri" w:hAnsi="Times New Roman" w:cs="Times New Roman"/>
              </w:rPr>
            </w:pPr>
          </w:p>
        </w:tc>
      </w:tr>
      <w:tr w:rsidR="002B19C9" w:rsidRPr="00437F86" w:rsidTr="00A4795F">
        <w:trPr>
          <w:jc w:val="center"/>
        </w:trPr>
        <w:tc>
          <w:tcPr>
            <w:tcW w:w="10173" w:type="dxa"/>
            <w:tcBorders>
              <w:top w:val="single" w:sz="4" w:space="0" w:color="000000"/>
              <w:left w:val="single" w:sz="4" w:space="0" w:color="000000"/>
              <w:bottom w:val="single" w:sz="4" w:space="0" w:color="000000"/>
            </w:tcBorders>
            <w:shd w:val="clear" w:color="auto" w:fill="auto"/>
          </w:tcPr>
          <w:p w:rsidR="002B19C9" w:rsidRPr="00437F86" w:rsidRDefault="002B19C9" w:rsidP="00A4795F">
            <w:pPr>
              <w:autoSpaceDE w:val="0"/>
              <w:rPr>
                <w:rFonts w:ascii="Times New Roman" w:eastAsia="Calibri" w:hAnsi="Times New Roman" w:cs="Times New Roman"/>
              </w:rPr>
            </w:pPr>
            <w:r w:rsidRPr="00437F86">
              <w:rPr>
                <w:rFonts w:ascii="Times New Roman" w:eastAsia="Calibri" w:hAnsi="Times New Roman" w:cs="Times New Roman"/>
              </w:rPr>
              <w:t>Lezioni frontali con uso contemporaneo di più linguaggi comunicativi (codice linguistico, iconico, LIM)</w:t>
            </w:r>
          </w:p>
        </w:tc>
        <w:tc>
          <w:tcPr>
            <w:tcW w:w="539" w:type="dxa"/>
            <w:tcBorders>
              <w:top w:val="single" w:sz="4" w:space="0" w:color="000000"/>
              <w:left w:val="single" w:sz="4" w:space="0" w:color="000000"/>
              <w:bottom w:val="single" w:sz="4" w:space="0" w:color="000000"/>
              <w:right w:val="single" w:sz="4" w:space="0" w:color="000000"/>
            </w:tcBorders>
            <w:shd w:val="clear" w:color="auto" w:fill="auto"/>
          </w:tcPr>
          <w:p w:rsidR="002B19C9" w:rsidRPr="00437F86" w:rsidRDefault="002B19C9" w:rsidP="00A4795F">
            <w:pPr>
              <w:autoSpaceDE w:val="0"/>
              <w:snapToGrid w:val="0"/>
              <w:rPr>
                <w:rFonts w:ascii="Times New Roman" w:eastAsia="Calibri" w:hAnsi="Times New Roman" w:cs="Times New Roman"/>
              </w:rPr>
            </w:pPr>
          </w:p>
        </w:tc>
      </w:tr>
      <w:tr w:rsidR="002B19C9" w:rsidRPr="00437F86" w:rsidTr="00A4795F">
        <w:trPr>
          <w:jc w:val="center"/>
        </w:trPr>
        <w:tc>
          <w:tcPr>
            <w:tcW w:w="10173" w:type="dxa"/>
            <w:tcBorders>
              <w:top w:val="single" w:sz="4" w:space="0" w:color="000000"/>
              <w:left w:val="single" w:sz="4" w:space="0" w:color="000000"/>
              <w:bottom w:val="single" w:sz="4" w:space="0" w:color="000000"/>
            </w:tcBorders>
            <w:shd w:val="clear" w:color="auto" w:fill="auto"/>
          </w:tcPr>
          <w:p w:rsidR="002B19C9" w:rsidRPr="00437F86" w:rsidRDefault="002B19C9" w:rsidP="00A4795F">
            <w:pPr>
              <w:autoSpaceDE w:val="0"/>
              <w:rPr>
                <w:rFonts w:ascii="Times New Roman" w:eastAsia="Calibri" w:hAnsi="Times New Roman" w:cs="Times New Roman"/>
              </w:rPr>
            </w:pPr>
            <w:r w:rsidRPr="00437F86">
              <w:rPr>
                <w:rFonts w:ascii="Times New Roman" w:eastAsia="Calibri" w:hAnsi="Times New Roman" w:cs="Times New Roman"/>
              </w:rPr>
              <w:t>Rispettare i tempi dell’allievo e le sue fasi di organizzazione del lavoro e dei compiti</w:t>
            </w:r>
          </w:p>
        </w:tc>
        <w:tc>
          <w:tcPr>
            <w:tcW w:w="539" w:type="dxa"/>
            <w:tcBorders>
              <w:top w:val="single" w:sz="4" w:space="0" w:color="000000"/>
              <w:left w:val="single" w:sz="4" w:space="0" w:color="000000"/>
              <w:bottom w:val="single" w:sz="4" w:space="0" w:color="000000"/>
              <w:right w:val="single" w:sz="4" w:space="0" w:color="000000"/>
            </w:tcBorders>
            <w:shd w:val="clear" w:color="auto" w:fill="auto"/>
          </w:tcPr>
          <w:p w:rsidR="002B19C9" w:rsidRPr="00437F86" w:rsidRDefault="002B19C9" w:rsidP="00A4795F">
            <w:pPr>
              <w:autoSpaceDE w:val="0"/>
              <w:snapToGrid w:val="0"/>
              <w:rPr>
                <w:rFonts w:ascii="Times New Roman" w:eastAsia="Calibri" w:hAnsi="Times New Roman" w:cs="Times New Roman"/>
              </w:rPr>
            </w:pPr>
          </w:p>
        </w:tc>
      </w:tr>
      <w:tr w:rsidR="002B19C9" w:rsidRPr="00437F86" w:rsidTr="008F5B0C">
        <w:trPr>
          <w:jc w:val="center"/>
        </w:trPr>
        <w:tc>
          <w:tcPr>
            <w:tcW w:w="10173" w:type="dxa"/>
            <w:tcBorders>
              <w:top w:val="single" w:sz="4" w:space="0" w:color="000000"/>
              <w:left w:val="single" w:sz="4" w:space="0" w:color="000000"/>
              <w:bottom w:val="single" w:sz="4" w:space="0" w:color="000000"/>
            </w:tcBorders>
            <w:shd w:val="clear" w:color="auto" w:fill="92D050"/>
          </w:tcPr>
          <w:p w:rsidR="002B19C9" w:rsidRPr="00437F86" w:rsidRDefault="002B19C9" w:rsidP="00A4795F">
            <w:pPr>
              <w:autoSpaceDE w:val="0"/>
              <w:rPr>
                <w:rFonts w:ascii="Times New Roman" w:eastAsia="Calibri" w:hAnsi="Times New Roman" w:cs="Times New Roman"/>
              </w:rPr>
            </w:pPr>
            <w:r w:rsidRPr="00437F86">
              <w:rPr>
                <w:rFonts w:ascii="Times New Roman" w:eastAsia="Calibri" w:hAnsi="Times New Roman" w:cs="Times New Roman"/>
                <w:b/>
                <w:bCs/>
              </w:rPr>
              <w:lastRenderedPageBreak/>
              <w:t>Misure dispensative</w:t>
            </w:r>
          </w:p>
        </w:tc>
        <w:tc>
          <w:tcPr>
            <w:tcW w:w="539" w:type="dxa"/>
            <w:tcBorders>
              <w:top w:val="single" w:sz="4" w:space="0" w:color="000000"/>
              <w:left w:val="single" w:sz="4" w:space="0" w:color="000000"/>
              <w:bottom w:val="single" w:sz="4" w:space="0" w:color="000000"/>
              <w:right w:val="single" w:sz="4" w:space="0" w:color="000000"/>
            </w:tcBorders>
            <w:shd w:val="clear" w:color="auto" w:fill="92D050"/>
          </w:tcPr>
          <w:p w:rsidR="002B19C9" w:rsidRPr="00437F86" w:rsidRDefault="002B19C9" w:rsidP="00A4795F">
            <w:pPr>
              <w:autoSpaceDE w:val="0"/>
              <w:snapToGrid w:val="0"/>
              <w:rPr>
                <w:rFonts w:ascii="Times New Roman" w:eastAsia="Calibri" w:hAnsi="Times New Roman" w:cs="Times New Roman"/>
                <w:b/>
                <w:bCs/>
              </w:rPr>
            </w:pPr>
          </w:p>
        </w:tc>
      </w:tr>
      <w:tr w:rsidR="002B19C9" w:rsidRPr="00437F86" w:rsidTr="00A4795F">
        <w:trPr>
          <w:jc w:val="center"/>
        </w:trPr>
        <w:tc>
          <w:tcPr>
            <w:tcW w:w="10173" w:type="dxa"/>
            <w:tcBorders>
              <w:top w:val="single" w:sz="4" w:space="0" w:color="000000"/>
              <w:left w:val="single" w:sz="4" w:space="0" w:color="000000"/>
              <w:bottom w:val="single" w:sz="4" w:space="0" w:color="000000"/>
            </w:tcBorders>
            <w:shd w:val="clear" w:color="auto" w:fill="auto"/>
          </w:tcPr>
          <w:p w:rsidR="002B19C9" w:rsidRPr="00437F86" w:rsidRDefault="002B19C9" w:rsidP="00A4795F">
            <w:pPr>
              <w:autoSpaceDE w:val="0"/>
              <w:rPr>
                <w:rFonts w:ascii="Times New Roman" w:eastAsia="Calibri" w:hAnsi="Times New Roman" w:cs="Times New Roman"/>
              </w:rPr>
            </w:pPr>
            <w:r w:rsidRPr="00437F86">
              <w:rPr>
                <w:rFonts w:ascii="Times New Roman" w:eastAsia="Calibri" w:hAnsi="Times New Roman" w:cs="Times New Roman"/>
              </w:rPr>
              <w:t>Lettura ad alta voce</w:t>
            </w:r>
          </w:p>
        </w:tc>
        <w:tc>
          <w:tcPr>
            <w:tcW w:w="539" w:type="dxa"/>
            <w:tcBorders>
              <w:top w:val="single" w:sz="4" w:space="0" w:color="000000"/>
              <w:left w:val="single" w:sz="4" w:space="0" w:color="000000"/>
              <w:bottom w:val="single" w:sz="4" w:space="0" w:color="000000"/>
              <w:right w:val="single" w:sz="4" w:space="0" w:color="000000"/>
            </w:tcBorders>
            <w:shd w:val="clear" w:color="auto" w:fill="auto"/>
          </w:tcPr>
          <w:p w:rsidR="002B19C9" w:rsidRPr="00437F86" w:rsidRDefault="002B19C9" w:rsidP="00A4795F">
            <w:pPr>
              <w:autoSpaceDE w:val="0"/>
              <w:snapToGrid w:val="0"/>
              <w:rPr>
                <w:rFonts w:ascii="Times New Roman" w:eastAsia="Calibri" w:hAnsi="Times New Roman" w:cs="Times New Roman"/>
              </w:rPr>
            </w:pPr>
          </w:p>
        </w:tc>
      </w:tr>
      <w:tr w:rsidR="002B19C9" w:rsidRPr="00437F86" w:rsidTr="00A4795F">
        <w:trPr>
          <w:jc w:val="center"/>
        </w:trPr>
        <w:tc>
          <w:tcPr>
            <w:tcW w:w="10173" w:type="dxa"/>
            <w:tcBorders>
              <w:top w:val="single" w:sz="4" w:space="0" w:color="000000"/>
              <w:left w:val="single" w:sz="4" w:space="0" w:color="000000"/>
              <w:bottom w:val="single" w:sz="4" w:space="0" w:color="000000"/>
            </w:tcBorders>
            <w:shd w:val="clear" w:color="auto" w:fill="auto"/>
          </w:tcPr>
          <w:p w:rsidR="002B19C9" w:rsidRPr="00437F86" w:rsidRDefault="002B19C9" w:rsidP="00A4795F">
            <w:pPr>
              <w:autoSpaceDE w:val="0"/>
              <w:rPr>
                <w:rFonts w:ascii="Times New Roman" w:eastAsia="Calibri" w:hAnsi="Times New Roman" w:cs="Times New Roman"/>
              </w:rPr>
            </w:pPr>
            <w:r w:rsidRPr="00437F86">
              <w:rPr>
                <w:rFonts w:ascii="Times New Roman" w:eastAsia="Calibri" w:hAnsi="Times New Roman" w:cs="Times New Roman"/>
              </w:rPr>
              <w:t>Scrittura sotto dettatura</w:t>
            </w:r>
          </w:p>
        </w:tc>
        <w:tc>
          <w:tcPr>
            <w:tcW w:w="539" w:type="dxa"/>
            <w:tcBorders>
              <w:top w:val="single" w:sz="4" w:space="0" w:color="000000"/>
              <w:left w:val="single" w:sz="4" w:space="0" w:color="000000"/>
              <w:bottom w:val="single" w:sz="4" w:space="0" w:color="000000"/>
              <w:right w:val="single" w:sz="4" w:space="0" w:color="000000"/>
            </w:tcBorders>
            <w:shd w:val="clear" w:color="auto" w:fill="auto"/>
          </w:tcPr>
          <w:p w:rsidR="002B19C9" w:rsidRPr="00437F86" w:rsidRDefault="002B19C9" w:rsidP="00A4795F">
            <w:pPr>
              <w:autoSpaceDE w:val="0"/>
              <w:snapToGrid w:val="0"/>
              <w:rPr>
                <w:rFonts w:ascii="Times New Roman" w:eastAsia="Calibri" w:hAnsi="Times New Roman" w:cs="Times New Roman"/>
              </w:rPr>
            </w:pPr>
          </w:p>
        </w:tc>
      </w:tr>
      <w:tr w:rsidR="002B19C9" w:rsidRPr="00437F86" w:rsidTr="00A4795F">
        <w:trPr>
          <w:jc w:val="center"/>
        </w:trPr>
        <w:tc>
          <w:tcPr>
            <w:tcW w:w="10173" w:type="dxa"/>
            <w:tcBorders>
              <w:top w:val="single" w:sz="4" w:space="0" w:color="000000"/>
              <w:left w:val="single" w:sz="4" w:space="0" w:color="000000"/>
              <w:bottom w:val="single" w:sz="4" w:space="0" w:color="000000"/>
            </w:tcBorders>
            <w:shd w:val="clear" w:color="auto" w:fill="auto"/>
          </w:tcPr>
          <w:p w:rsidR="002B19C9" w:rsidRPr="00437F86" w:rsidRDefault="002B19C9" w:rsidP="00A4795F">
            <w:pPr>
              <w:autoSpaceDE w:val="0"/>
              <w:rPr>
                <w:rFonts w:ascii="Times New Roman" w:eastAsia="Calibri" w:hAnsi="Times New Roman" w:cs="Times New Roman"/>
              </w:rPr>
            </w:pPr>
            <w:r w:rsidRPr="00437F86">
              <w:rPr>
                <w:rFonts w:ascii="Times New Roman" w:eastAsia="Calibri" w:hAnsi="Times New Roman" w:cs="Times New Roman"/>
              </w:rPr>
              <w:t>Prendere appunti</w:t>
            </w:r>
          </w:p>
        </w:tc>
        <w:tc>
          <w:tcPr>
            <w:tcW w:w="539" w:type="dxa"/>
            <w:tcBorders>
              <w:top w:val="single" w:sz="4" w:space="0" w:color="000000"/>
              <w:left w:val="single" w:sz="4" w:space="0" w:color="000000"/>
              <w:bottom w:val="single" w:sz="4" w:space="0" w:color="000000"/>
              <w:right w:val="single" w:sz="4" w:space="0" w:color="000000"/>
            </w:tcBorders>
            <w:shd w:val="clear" w:color="auto" w:fill="auto"/>
          </w:tcPr>
          <w:p w:rsidR="002B19C9" w:rsidRPr="00437F86" w:rsidRDefault="002B19C9" w:rsidP="00A4795F">
            <w:pPr>
              <w:autoSpaceDE w:val="0"/>
              <w:snapToGrid w:val="0"/>
              <w:rPr>
                <w:rFonts w:ascii="Times New Roman" w:eastAsia="Calibri" w:hAnsi="Times New Roman" w:cs="Times New Roman"/>
              </w:rPr>
            </w:pPr>
          </w:p>
        </w:tc>
      </w:tr>
      <w:tr w:rsidR="002B19C9" w:rsidRPr="00437F86" w:rsidTr="00A4795F">
        <w:trPr>
          <w:jc w:val="center"/>
        </w:trPr>
        <w:tc>
          <w:tcPr>
            <w:tcW w:w="10173" w:type="dxa"/>
            <w:tcBorders>
              <w:top w:val="single" w:sz="4" w:space="0" w:color="000000"/>
              <w:left w:val="single" w:sz="4" w:space="0" w:color="000000"/>
              <w:bottom w:val="single" w:sz="4" w:space="0" w:color="000000"/>
            </w:tcBorders>
            <w:shd w:val="clear" w:color="auto" w:fill="auto"/>
          </w:tcPr>
          <w:p w:rsidR="002B19C9" w:rsidRPr="00437F86" w:rsidRDefault="002B19C9" w:rsidP="00A4795F">
            <w:pPr>
              <w:autoSpaceDE w:val="0"/>
              <w:rPr>
                <w:rFonts w:ascii="Times New Roman" w:eastAsia="Calibri" w:hAnsi="Times New Roman" w:cs="Times New Roman"/>
              </w:rPr>
            </w:pPr>
            <w:r w:rsidRPr="00437F86">
              <w:rPr>
                <w:rFonts w:ascii="Times New Roman" w:eastAsia="Calibri" w:hAnsi="Times New Roman" w:cs="Times New Roman"/>
              </w:rPr>
              <w:t>Copiatura dalla lavagna</w:t>
            </w:r>
          </w:p>
        </w:tc>
        <w:tc>
          <w:tcPr>
            <w:tcW w:w="539" w:type="dxa"/>
            <w:tcBorders>
              <w:top w:val="single" w:sz="4" w:space="0" w:color="000000"/>
              <w:left w:val="single" w:sz="4" w:space="0" w:color="000000"/>
              <w:bottom w:val="single" w:sz="4" w:space="0" w:color="000000"/>
              <w:right w:val="single" w:sz="4" w:space="0" w:color="000000"/>
            </w:tcBorders>
            <w:shd w:val="clear" w:color="auto" w:fill="auto"/>
          </w:tcPr>
          <w:p w:rsidR="002B19C9" w:rsidRPr="00437F86" w:rsidRDefault="002B19C9" w:rsidP="00A4795F">
            <w:pPr>
              <w:autoSpaceDE w:val="0"/>
              <w:snapToGrid w:val="0"/>
              <w:rPr>
                <w:rFonts w:ascii="Times New Roman" w:eastAsia="Calibri" w:hAnsi="Times New Roman" w:cs="Times New Roman"/>
              </w:rPr>
            </w:pPr>
          </w:p>
        </w:tc>
      </w:tr>
      <w:tr w:rsidR="002B19C9" w:rsidRPr="00437F86" w:rsidTr="00A4795F">
        <w:trPr>
          <w:jc w:val="center"/>
        </w:trPr>
        <w:tc>
          <w:tcPr>
            <w:tcW w:w="10173" w:type="dxa"/>
            <w:tcBorders>
              <w:top w:val="single" w:sz="4" w:space="0" w:color="000000"/>
              <w:left w:val="single" w:sz="4" w:space="0" w:color="000000"/>
              <w:bottom w:val="single" w:sz="4" w:space="0" w:color="000000"/>
            </w:tcBorders>
            <w:shd w:val="clear" w:color="auto" w:fill="auto"/>
          </w:tcPr>
          <w:p w:rsidR="002B19C9" w:rsidRPr="00437F86" w:rsidRDefault="002B19C9" w:rsidP="00A4795F">
            <w:pPr>
              <w:autoSpaceDE w:val="0"/>
              <w:rPr>
                <w:rFonts w:ascii="Times New Roman" w:eastAsia="Calibri" w:hAnsi="Times New Roman" w:cs="Times New Roman"/>
              </w:rPr>
            </w:pPr>
            <w:r w:rsidRPr="00437F86">
              <w:rPr>
                <w:rFonts w:ascii="Times New Roman" w:eastAsia="Calibri" w:hAnsi="Times New Roman" w:cs="Times New Roman"/>
              </w:rPr>
              <w:t>Uso del vocabolario cartaceo</w:t>
            </w:r>
          </w:p>
        </w:tc>
        <w:tc>
          <w:tcPr>
            <w:tcW w:w="539" w:type="dxa"/>
            <w:tcBorders>
              <w:top w:val="single" w:sz="4" w:space="0" w:color="000000"/>
              <w:left w:val="single" w:sz="4" w:space="0" w:color="000000"/>
              <w:bottom w:val="single" w:sz="4" w:space="0" w:color="000000"/>
              <w:right w:val="single" w:sz="4" w:space="0" w:color="000000"/>
            </w:tcBorders>
            <w:shd w:val="clear" w:color="auto" w:fill="auto"/>
          </w:tcPr>
          <w:p w:rsidR="002B19C9" w:rsidRPr="00437F86" w:rsidRDefault="002B19C9" w:rsidP="00A4795F">
            <w:pPr>
              <w:autoSpaceDE w:val="0"/>
              <w:snapToGrid w:val="0"/>
              <w:rPr>
                <w:rFonts w:ascii="Times New Roman" w:eastAsia="Calibri" w:hAnsi="Times New Roman" w:cs="Times New Roman"/>
              </w:rPr>
            </w:pPr>
          </w:p>
        </w:tc>
      </w:tr>
      <w:tr w:rsidR="002B19C9" w:rsidRPr="00437F86" w:rsidTr="00A4795F">
        <w:trPr>
          <w:jc w:val="center"/>
        </w:trPr>
        <w:tc>
          <w:tcPr>
            <w:tcW w:w="10173" w:type="dxa"/>
            <w:tcBorders>
              <w:top w:val="single" w:sz="4" w:space="0" w:color="000000"/>
              <w:left w:val="single" w:sz="4" w:space="0" w:color="000000"/>
              <w:bottom w:val="single" w:sz="4" w:space="0" w:color="000000"/>
            </w:tcBorders>
            <w:shd w:val="clear" w:color="auto" w:fill="auto"/>
          </w:tcPr>
          <w:p w:rsidR="002B19C9" w:rsidRPr="00437F86" w:rsidRDefault="002B19C9" w:rsidP="00A4795F">
            <w:pPr>
              <w:autoSpaceDE w:val="0"/>
              <w:rPr>
                <w:rFonts w:ascii="Times New Roman" w:eastAsia="Calibri" w:hAnsi="Times New Roman" w:cs="Times New Roman"/>
              </w:rPr>
            </w:pPr>
            <w:r w:rsidRPr="00437F86">
              <w:rPr>
                <w:rFonts w:ascii="Times New Roman" w:eastAsia="Calibri" w:hAnsi="Times New Roman" w:cs="Times New Roman"/>
              </w:rPr>
              <w:t>Studio mnemonico di formule, tabelle, definizioni</w:t>
            </w:r>
          </w:p>
        </w:tc>
        <w:tc>
          <w:tcPr>
            <w:tcW w:w="539" w:type="dxa"/>
            <w:tcBorders>
              <w:top w:val="single" w:sz="4" w:space="0" w:color="000000"/>
              <w:left w:val="single" w:sz="4" w:space="0" w:color="000000"/>
              <w:bottom w:val="single" w:sz="4" w:space="0" w:color="000000"/>
              <w:right w:val="single" w:sz="4" w:space="0" w:color="000000"/>
            </w:tcBorders>
            <w:shd w:val="clear" w:color="auto" w:fill="auto"/>
          </w:tcPr>
          <w:p w:rsidR="002B19C9" w:rsidRPr="00437F86" w:rsidRDefault="002B19C9" w:rsidP="00A4795F">
            <w:pPr>
              <w:autoSpaceDE w:val="0"/>
              <w:snapToGrid w:val="0"/>
              <w:rPr>
                <w:rFonts w:ascii="Times New Roman" w:eastAsia="Calibri" w:hAnsi="Times New Roman" w:cs="Times New Roman"/>
              </w:rPr>
            </w:pPr>
          </w:p>
        </w:tc>
      </w:tr>
      <w:tr w:rsidR="002B19C9" w:rsidRPr="00437F86" w:rsidTr="00A4795F">
        <w:trPr>
          <w:jc w:val="center"/>
        </w:trPr>
        <w:tc>
          <w:tcPr>
            <w:tcW w:w="10173" w:type="dxa"/>
            <w:tcBorders>
              <w:top w:val="single" w:sz="4" w:space="0" w:color="000000"/>
              <w:left w:val="single" w:sz="4" w:space="0" w:color="000000"/>
              <w:bottom w:val="single" w:sz="4" w:space="0" w:color="000000"/>
            </w:tcBorders>
            <w:shd w:val="clear" w:color="auto" w:fill="auto"/>
          </w:tcPr>
          <w:p w:rsidR="002B19C9" w:rsidRPr="00437F86" w:rsidRDefault="002B19C9" w:rsidP="00A4795F">
            <w:pPr>
              <w:autoSpaceDE w:val="0"/>
              <w:rPr>
                <w:rFonts w:ascii="Times New Roman" w:eastAsia="Calibri" w:hAnsi="Times New Roman" w:cs="Times New Roman"/>
              </w:rPr>
            </w:pPr>
            <w:r w:rsidRPr="00437F86">
              <w:rPr>
                <w:rFonts w:ascii="Times New Roman" w:eastAsia="Calibri" w:hAnsi="Times New Roman" w:cs="Times New Roman"/>
              </w:rPr>
              <w:t>Carico gravoso di compiti</w:t>
            </w:r>
          </w:p>
        </w:tc>
        <w:tc>
          <w:tcPr>
            <w:tcW w:w="539" w:type="dxa"/>
            <w:tcBorders>
              <w:top w:val="single" w:sz="4" w:space="0" w:color="000000"/>
              <w:left w:val="single" w:sz="4" w:space="0" w:color="000000"/>
              <w:bottom w:val="single" w:sz="4" w:space="0" w:color="000000"/>
              <w:right w:val="single" w:sz="4" w:space="0" w:color="000000"/>
            </w:tcBorders>
            <w:shd w:val="clear" w:color="auto" w:fill="auto"/>
          </w:tcPr>
          <w:p w:rsidR="002B19C9" w:rsidRPr="00437F86" w:rsidRDefault="002B19C9" w:rsidP="00A4795F">
            <w:pPr>
              <w:autoSpaceDE w:val="0"/>
              <w:snapToGrid w:val="0"/>
              <w:rPr>
                <w:rFonts w:ascii="Times New Roman" w:eastAsia="Calibri" w:hAnsi="Times New Roman" w:cs="Times New Roman"/>
              </w:rPr>
            </w:pPr>
          </w:p>
        </w:tc>
      </w:tr>
      <w:tr w:rsidR="002B19C9" w:rsidRPr="00437F86" w:rsidTr="00A4795F">
        <w:trPr>
          <w:jc w:val="center"/>
        </w:trPr>
        <w:tc>
          <w:tcPr>
            <w:tcW w:w="10173" w:type="dxa"/>
            <w:tcBorders>
              <w:top w:val="single" w:sz="4" w:space="0" w:color="000000"/>
              <w:left w:val="single" w:sz="4" w:space="0" w:color="000000"/>
              <w:bottom w:val="single" w:sz="4" w:space="0" w:color="000000"/>
            </w:tcBorders>
            <w:shd w:val="clear" w:color="auto" w:fill="auto"/>
          </w:tcPr>
          <w:p w:rsidR="002B19C9" w:rsidRPr="00437F86" w:rsidRDefault="002B19C9" w:rsidP="00A4795F">
            <w:pPr>
              <w:autoSpaceDE w:val="0"/>
              <w:rPr>
                <w:rFonts w:ascii="Times New Roman" w:eastAsia="Calibri" w:hAnsi="Times New Roman" w:cs="Times New Roman"/>
              </w:rPr>
            </w:pPr>
            <w:r w:rsidRPr="00437F86">
              <w:rPr>
                <w:rFonts w:ascii="Times New Roman" w:eastAsia="Calibri" w:hAnsi="Times New Roman" w:cs="Times New Roman"/>
              </w:rPr>
              <w:t>Uso della lingua straniera in forma scritta</w:t>
            </w:r>
          </w:p>
        </w:tc>
        <w:tc>
          <w:tcPr>
            <w:tcW w:w="539" w:type="dxa"/>
            <w:tcBorders>
              <w:top w:val="single" w:sz="4" w:space="0" w:color="000000"/>
              <w:left w:val="single" w:sz="4" w:space="0" w:color="000000"/>
              <w:bottom w:val="single" w:sz="4" w:space="0" w:color="000000"/>
              <w:right w:val="single" w:sz="4" w:space="0" w:color="000000"/>
            </w:tcBorders>
            <w:shd w:val="clear" w:color="auto" w:fill="auto"/>
          </w:tcPr>
          <w:p w:rsidR="002B19C9" w:rsidRPr="00437F86" w:rsidRDefault="002B19C9" w:rsidP="00A4795F">
            <w:pPr>
              <w:autoSpaceDE w:val="0"/>
              <w:snapToGrid w:val="0"/>
              <w:rPr>
                <w:rFonts w:ascii="Times New Roman" w:eastAsia="Calibri" w:hAnsi="Times New Roman" w:cs="Times New Roman"/>
              </w:rPr>
            </w:pPr>
          </w:p>
        </w:tc>
      </w:tr>
      <w:tr w:rsidR="002B19C9" w:rsidRPr="00437F86" w:rsidTr="00A4795F">
        <w:trPr>
          <w:jc w:val="center"/>
        </w:trPr>
        <w:tc>
          <w:tcPr>
            <w:tcW w:w="10173" w:type="dxa"/>
            <w:tcBorders>
              <w:top w:val="single" w:sz="4" w:space="0" w:color="000000"/>
              <w:left w:val="single" w:sz="4" w:space="0" w:color="000000"/>
              <w:bottom w:val="single" w:sz="4" w:space="0" w:color="000000"/>
            </w:tcBorders>
            <w:shd w:val="clear" w:color="auto" w:fill="auto"/>
          </w:tcPr>
          <w:p w:rsidR="002B19C9" w:rsidRPr="00437F86" w:rsidRDefault="002B19C9" w:rsidP="00A4795F">
            <w:pPr>
              <w:autoSpaceDE w:val="0"/>
              <w:rPr>
                <w:rFonts w:ascii="Times New Roman" w:eastAsia="Calibri" w:hAnsi="Times New Roman" w:cs="Times New Roman"/>
              </w:rPr>
            </w:pPr>
            <w:r w:rsidRPr="00437F86">
              <w:rPr>
                <w:rFonts w:ascii="Times New Roman" w:eastAsia="Calibri" w:hAnsi="Times New Roman" w:cs="Times New Roman"/>
              </w:rPr>
              <w:t>Interrogazioni a sorpresa</w:t>
            </w:r>
          </w:p>
        </w:tc>
        <w:tc>
          <w:tcPr>
            <w:tcW w:w="539" w:type="dxa"/>
            <w:tcBorders>
              <w:top w:val="single" w:sz="4" w:space="0" w:color="000000"/>
              <w:left w:val="single" w:sz="4" w:space="0" w:color="000000"/>
              <w:bottom w:val="single" w:sz="4" w:space="0" w:color="000000"/>
              <w:right w:val="single" w:sz="4" w:space="0" w:color="000000"/>
            </w:tcBorders>
            <w:shd w:val="clear" w:color="auto" w:fill="auto"/>
          </w:tcPr>
          <w:p w:rsidR="002B19C9" w:rsidRPr="00437F86" w:rsidRDefault="002B19C9" w:rsidP="00A4795F">
            <w:pPr>
              <w:autoSpaceDE w:val="0"/>
              <w:snapToGrid w:val="0"/>
              <w:rPr>
                <w:rFonts w:ascii="Times New Roman" w:eastAsia="Calibri" w:hAnsi="Times New Roman" w:cs="Times New Roman"/>
              </w:rPr>
            </w:pPr>
          </w:p>
        </w:tc>
      </w:tr>
      <w:tr w:rsidR="002B19C9" w:rsidRPr="00437F86" w:rsidTr="00A4795F">
        <w:trPr>
          <w:jc w:val="center"/>
        </w:trPr>
        <w:tc>
          <w:tcPr>
            <w:tcW w:w="10173" w:type="dxa"/>
            <w:tcBorders>
              <w:top w:val="single" w:sz="4" w:space="0" w:color="000000"/>
              <w:left w:val="single" w:sz="4" w:space="0" w:color="000000"/>
              <w:bottom w:val="single" w:sz="4" w:space="0" w:color="000000"/>
            </w:tcBorders>
            <w:shd w:val="clear" w:color="auto" w:fill="auto"/>
          </w:tcPr>
          <w:p w:rsidR="002B19C9" w:rsidRPr="00437F86" w:rsidRDefault="002B19C9" w:rsidP="00A4795F">
            <w:pPr>
              <w:autoSpaceDE w:val="0"/>
              <w:rPr>
                <w:rFonts w:ascii="Times New Roman" w:eastAsia="Calibri" w:hAnsi="Times New Roman" w:cs="Times New Roman"/>
              </w:rPr>
            </w:pPr>
            <w:r w:rsidRPr="00437F86">
              <w:rPr>
                <w:rFonts w:ascii="Times New Roman" w:eastAsia="Calibri" w:hAnsi="Times New Roman" w:cs="Times New Roman"/>
              </w:rPr>
              <w:t>Altro (specificare): …………………………………………………</w:t>
            </w:r>
            <w:proofErr w:type="gramStart"/>
            <w:r w:rsidRPr="00437F86">
              <w:rPr>
                <w:rFonts w:ascii="Times New Roman" w:eastAsia="Calibri" w:hAnsi="Times New Roman" w:cs="Times New Roman"/>
              </w:rPr>
              <w:t>…….</w:t>
            </w:r>
            <w:proofErr w:type="gramEnd"/>
          </w:p>
        </w:tc>
        <w:tc>
          <w:tcPr>
            <w:tcW w:w="539" w:type="dxa"/>
            <w:tcBorders>
              <w:top w:val="single" w:sz="4" w:space="0" w:color="000000"/>
              <w:left w:val="single" w:sz="4" w:space="0" w:color="000000"/>
              <w:bottom w:val="single" w:sz="4" w:space="0" w:color="000000"/>
              <w:right w:val="single" w:sz="4" w:space="0" w:color="000000"/>
            </w:tcBorders>
            <w:shd w:val="clear" w:color="auto" w:fill="auto"/>
          </w:tcPr>
          <w:p w:rsidR="002B19C9" w:rsidRPr="00437F86" w:rsidRDefault="002B19C9" w:rsidP="00A4795F">
            <w:pPr>
              <w:autoSpaceDE w:val="0"/>
              <w:snapToGrid w:val="0"/>
              <w:rPr>
                <w:rFonts w:ascii="Times New Roman" w:eastAsia="Calibri" w:hAnsi="Times New Roman" w:cs="Times New Roman"/>
              </w:rPr>
            </w:pPr>
          </w:p>
        </w:tc>
      </w:tr>
      <w:tr w:rsidR="002B19C9" w:rsidRPr="00437F86" w:rsidTr="008F5B0C">
        <w:trPr>
          <w:jc w:val="center"/>
        </w:trPr>
        <w:tc>
          <w:tcPr>
            <w:tcW w:w="10173" w:type="dxa"/>
            <w:tcBorders>
              <w:top w:val="single" w:sz="4" w:space="0" w:color="000000"/>
              <w:left w:val="single" w:sz="4" w:space="0" w:color="000000"/>
              <w:bottom w:val="single" w:sz="4" w:space="0" w:color="000000"/>
            </w:tcBorders>
            <w:shd w:val="clear" w:color="auto" w:fill="92D050"/>
          </w:tcPr>
          <w:p w:rsidR="002B19C9" w:rsidRPr="00437F86" w:rsidRDefault="002B19C9" w:rsidP="00A4795F">
            <w:pPr>
              <w:autoSpaceDE w:val="0"/>
              <w:rPr>
                <w:rFonts w:ascii="Times New Roman" w:eastAsia="Calibri" w:hAnsi="Times New Roman" w:cs="Times New Roman"/>
              </w:rPr>
            </w:pPr>
            <w:r w:rsidRPr="00437F86">
              <w:rPr>
                <w:rFonts w:ascii="Times New Roman" w:eastAsia="Calibri" w:hAnsi="Times New Roman" w:cs="Times New Roman"/>
                <w:b/>
                <w:bCs/>
              </w:rPr>
              <w:t xml:space="preserve">Strumenti compensativi </w:t>
            </w:r>
          </w:p>
        </w:tc>
        <w:tc>
          <w:tcPr>
            <w:tcW w:w="539" w:type="dxa"/>
            <w:tcBorders>
              <w:top w:val="single" w:sz="4" w:space="0" w:color="000000"/>
              <w:left w:val="single" w:sz="4" w:space="0" w:color="000000"/>
              <w:bottom w:val="single" w:sz="4" w:space="0" w:color="000000"/>
              <w:right w:val="single" w:sz="4" w:space="0" w:color="000000"/>
            </w:tcBorders>
            <w:shd w:val="clear" w:color="auto" w:fill="92D050"/>
          </w:tcPr>
          <w:p w:rsidR="002B19C9" w:rsidRPr="00437F86" w:rsidRDefault="002B19C9" w:rsidP="00A4795F">
            <w:pPr>
              <w:autoSpaceDE w:val="0"/>
              <w:snapToGrid w:val="0"/>
              <w:rPr>
                <w:rFonts w:ascii="Times New Roman" w:eastAsia="Calibri" w:hAnsi="Times New Roman" w:cs="Times New Roman"/>
                <w:b/>
                <w:bCs/>
              </w:rPr>
            </w:pPr>
          </w:p>
        </w:tc>
      </w:tr>
      <w:tr w:rsidR="002B19C9" w:rsidRPr="00437F86" w:rsidTr="00A4795F">
        <w:trPr>
          <w:jc w:val="center"/>
        </w:trPr>
        <w:tc>
          <w:tcPr>
            <w:tcW w:w="10173" w:type="dxa"/>
            <w:tcBorders>
              <w:top w:val="single" w:sz="4" w:space="0" w:color="000000"/>
              <w:left w:val="single" w:sz="4" w:space="0" w:color="000000"/>
              <w:bottom w:val="single" w:sz="4" w:space="0" w:color="000000"/>
            </w:tcBorders>
            <w:shd w:val="clear" w:color="auto" w:fill="auto"/>
          </w:tcPr>
          <w:p w:rsidR="002B19C9" w:rsidRPr="00437F86" w:rsidRDefault="002B19C9" w:rsidP="00A4795F">
            <w:pPr>
              <w:autoSpaceDE w:val="0"/>
              <w:rPr>
                <w:rFonts w:ascii="Times New Roman" w:eastAsia="Calibri" w:hAnsi="Times New Roman" w:cs="Times New Roman"/>
              </w:rPr>
            </w:pPr>
            <w:r w:rsidRPr="00437F86">
              <w:rPr>
                <w:rFonts w:ascii="Times New Roman" w:eastAsia="Calibri" w:hAnsi="Times New Roman" w:cs="Times New Roman"/>
              </w:rPr>
              <w:t>Sostituzione della scrittura con linguaggio verbale e/o iconografico</w:t>
            </w:r>
          </w:p>
        </w:tc>
        <w:tc>
          <w:tcPr>
            <w:tcW w:w="539" w:type="dxa"/>
            <w:tcBorders>
              <w:top w:val="single" w:sz="4" w:space="0" w:color="000000"/>
              <w:left w:val="single" w:sz="4" w:space="0" w:color="000000"/>
              <w:bottom w:val="single" w:sz="4" w:space="0" w:color="000000"/>
              <w:right w:val="single" w:sz="4" w:space="0" w:color="000000"/>
            </w:tcBorders>
            <w:shd w:val="clear" w:color="auto" w:fill="auto"/>
          </w:tcPr>
          <w:p w:rsidR="002B19C9" w:rsidRPr="00437F86" w:rsidRDefault="002B19C9" w:rsidP="00A4795F">
            <w:pPr>
              <w:autoSpaceDE w:val="0"/>
              <w:snapToGrid w:val="0"/>
              <w:rPr>
                <w:rFonts w:ascii="Times New Roman" w:eastAsia="Calibri" w:hAnsi="Times New Roman" w:cs="Times New Roman"/>
                <w:b/>
                <w:bCs/>
              </w:rPr>
            </w:pPr>
          </w:p>
        </w:tc>
      </w:tr>
      <w:tr w:rsidR="002B19C9" w:rsidRPr="00437F86" w:rsidTr="00A4795F">
        <w:trPr>
          <w:jc w:val="center"/>
        </w:trPr>
        <w:tc>
          <w:tcPr>
            <w:tcW w:w="10173" w:type="dxa"/>
            <w:tcBorders>
              <w:top w:val="single" w:sz="4" w:space="0" w:color="000000"/>
              <w:left w:val="single" w:sz="4" w:space="0" w:color="000000"/>
              <w:bottom w:val="single" w:sz="4" w:space="0" w:color="000000"/>
            </w:tcBorders>
            <w:shd w:val="clear" w:color="auto" w:fill="auto"/>
          </w:tcPr>
          <w:p w:rsidR="002B19C9" w:rsidRPr="00437F86" w:rsidRDefault="002B19C9" w:rsidP="00A4795F">
            <w:pPr>
              <w:autoSpaceDE w:val="0"/>
              <w:rPr>
                <w:rFonts w:ascii="Times New Roman" w:eastAsia="Calibri" w:hAnsi="Times New Roman" w:cs="Times New Roman"/>
              </w:rPr>
            </w:pPr>
            <w:r w:rsidRPr="00437F86">
              <w:rPr>
                <w:rFonts w:ascii="Times New Roman" w:eastAsia="Calibri" w:hAnsi="Times New Roman" w:cs="Times New Roman"/>
              </w:rPr>
              <w:t>Riduzione degli esercizi di compito</w:t>
            </w:r>
          </w:p>
        </w:tc>
        <w:tc>
          <w:tcPr>
            <w:tcW w:w="539" w:type="dxa"/>
            <w:tcBorders>
              <w:top w:val="single" w:sz="4" w:space="0" w:color="000000"/>
              <w:left w:val="single" w:sz="4" w:space="0" w:color="000000"/>
              <w:bottom w:val="single" w:sz="4" w:space="0" w:color="000000"/>
              <w:right w:val="single" w:sz="4" w:space="0" w:color="000000"/>
            </w:tcBorders>
            <w:shd w:val="clear" w:color="auto" w:fill="auto"/>
          </w:tcPr>
          <w:p w:rsidR="002B19C9" w:rsidRPr="00437F86" w:rsidRDefault="002B19C9" w:rsidP="00A4795F">
            <w:pPr>
              <w:autoSpaceDE w:val="0"/>
              <w:snapToGrid w:val="0"/>
              <w:rPr>
                <w:rFonts w:ascii="Times New Roman" w:eastAsia="Calibri" w:hAnsi="Times New Roman" w:cs="Times New Roman"/>
                <w:b/>
                <w:bCs/>
              </w:rPr>
            </w:pPr>
          </w:p>
        </w:tc>
      </w:tr>
      <w:tr w:rsidR="002B19C9" w:rsidRPr="00437F86" w:rsidTr="00A4795F">
        <w:trPr>
          <w:jc w:val="center"/>
        </w:trPr>
        <w:tc>
          <w:tcPr>
            <w:tcW w:w="10173" w:type="dxa"/>
            <w:tcBorders>
              <w:top w:val="single" w:sz="4" w:space="0" w:color="000000"/>
              <w:left w:val="single" w:sz="4" w:space="0" w:color="000000"/>
              <w:bottom w:val="single" w:sz="4" w:space="0" w:color="000000"/>
            </w:tcBorders>
            <w:shd w:val="clear" w:color="auto" w:fill="auto"/>
          </w:tcPr>
          <w:p w:rsidR="002B19C9" w:rsidRPr="00437F86" w:rsidRDefault="002B19C9" w:rsidP="00A4795F">
            <w:pPr>
              <w:autoSpaceDE w:val="0"/>
              <w:rPr>
                <w:rFonts w:ascii="Times New Roman" w:eastAsia="Calibri" w:hAnsi="Times New Roman" w:cs="Times New Roman"/>
              </w:rPr>
            </w:pPr>
            <w:r w:rsidRPr="00437F86">
              <w:rPr>
                <w:rFonts w:ascii="Times New Roman" w:eastAsia="Calibri" w:hAnsi="Times New Roman" w:cs="Times New Roman"/>
              </w:rPr>
              <w:t>Supporto di un tutor (indicare quale)</w:t>
            </w:r>
          </w:p>
        </w:tc>
        <w:tc>
          <w:tcPr>
            <w:tcW w:w="539" w:type="dxa"/>
            <w:tcBorders>
              <w:top w:val="single" w:sz="4" w:space="0" w:color="000000"/>
              <w:left w:val="single" w:sz="4" w:space="0" w:color="000000"/>
              <w:bottom w:val="single" w:sz="4" w:space="0" w:color="000000"/>
              <w:right w:val="single" w:sz="4" w:space="0" w:color="000000"/>
            </w:tcBorders>
            <w:shd w:val="clear" w:color="auto" w:fill="auto"/>
          </w:tcPr>
          <w:p w:rsidR="002B19C9" w:rsidRPr="00437F86" w:rsidRDefault="002B19C9" w:rsidP="00A4795F">
            <w:pPr>
              <w:autoSpaceDE w:val="0"/>
              <w:snapToGrid w:val="0"/>
              <w:rPr>
                <w:rFonts w:ascii="Times New Roman" w:eastAsia="Calibri" w:hAnsi="Times New Roman" w:cs="Times New Roman"/>
              </w:rPr>
            </w:pPr>
          </w:p>
        </w:tc>
      </w:tr>
      <w:tr w:rsidR="002B19C9" w:rsidRPr="00437F86" w:rsidTr="00A4795F">
        <w:trPr>
          <w:jc w:val="center"/>
        </w:trPr>
        <w:tc>
          <w:tcPr>
            <w:tcW w:w="10173" w:type="dxa"/>
            <w:tcBorders>
              <w:top w:val="single" w:sz="4" w:space="0" w:color="000000"/>
              <w:left w:val="single" w:sz="4" w:space="0" w:color="000000"/>
              <w:bottom w:val="single" w:sz="4" w:space="0" w:color="000000"/>
            </w:tcBorders>
            <w:shd w:val="clear" w:color="auto" w:fill="auto"/>
          </w:tcPr>
          <w:p w:rsidR="002B19C9" w:rsidRPr="00437F86" w:rsidRDefault="002B19C9" w:rsidP="00A4795F">
            <w:pPr>
              <w:autoSpaceDE w:val="0"/>
              <w:rPr>
                <w:rFonts w:ascii="Times New Roman" w:eastAsia="Calibri" w:hAnsi="Times New Roman" w:cs="Times New Roman"/>
              </w:rPr>
            </w:pPr>
            <w:r w:rsidRPr="00437F86">
              <w:rPr>
                <w:rFonts w:ascii="Times New Roman" w:eastAsia="Calibri" w:hAnsi="Times New Roman" w:cs="Times New Roman"/>
              </w:rPr>
              <w:t>Riduzione degli esercizi nella verifica o in alternativa tempi più lunghi</w:t>
            </w:r>
          </w:p>
        </w:tc>
        <w:tc>
          <w:tcPr>
            <w:tcW w:w="539" w:type="dxa"/>
            <w:tcBorders>
              <w:top w:val="single" w:sz="4" w:space="0" w:color="000000"/>
              <w:left w:val="single" w:sz="4" w:space="0" w:color="000000"/>
              <w:bottom w:val="single" w:sz="4" w:space="0" w:color="000000"/>
              <w:right w:val="single" w:sz="4" w:space="0" w:color="000000"/>
            </w:tcBorders>
            <w:shd w:val="clear" w:color="auto" w:fill="auto"/>
          </w:tcPr>
          <w:p w:rsidR="002B19C9" w:rsidRPr="00437F86" w:rsidRDefault="002B19C9" w:rsidP="00A4795F">
            <w:pPr>
              <w:autoSpaceDE w:val="0"/>
              <w:snapToGrid w:val="0"/>
              <w:rPr>
                <w:rFonts w:ascii="Times New Roman" w:eastAsia="Calibri" w:hAnsi="Times New Roman" w:cs="Times New Roman"/>
                <w:b/>
                <w:bCs/>
              </w:rPr>
            </w:pPr>
          </w:p>
        </w:tc>
      </w:tr>
      <w:tr w:rsidR="002B19C9" w:rsidRPr="00437F86" w:rsidTr="00A4795F">
        <w:trPr>
          <w:jc w:val="center"/>
        </w:trPr>
        <w:tc>
          <w:tcPr>
            <w:tcW w:w="10173" w:type="dxa"/>
            <w:tcBorders>
              <w:top w:val="single" w:sz="4" w:space="0" w:color="000000"/>
              <w:left w:val="single" w:sz="4" w:space="0" w:color="000000"/>
              <w:bottom w:val="single" w:sz="4" w:space="0" w:color="000000"/>
            </w:tcBorders>
            <w:shd w:val="clear" w:color="auto" w:fill="auto"/>
          </w:tcPr>
          <w:p w:rsidR="002B19C9" w:rsidRPr="00437F86" w:rsidRDefault="002B19C9" w:rsidP="00A4795F">
            <w:pPr>
              <w:autoSpaceDE w:val="0"/>
              <w:rPr>
                <w:rFonts w:ascii="Times New Roman" w:eastAsia="Calibri" w:hAnsi="Times New Roman" w:cs="Times New Roman"/>
              </w:rPr>
            </w:pPr>
            <w:r w:rsidRPr="00437F86">
              <w:rPr>
                <w:rFonts w:ascii="Times New Roman" w:eastAsia="Calibri" w:hAnsi="Times New Roman" w:cs="Times New Roman"/>
              </w:rPr>
              <w:t>Testi in forma ridotta</w:t>
            </w:r>
          </w:p>
        </w:tc>
        <w:tc>
          <w:tcPr>
            <w:tcW w:w="539" w:type="dxa"/>
            <w:tcBorders>
              <w:top w:val="single" w:sz="4" w:space="0" w:color="000000"/>
              <w:left w:val="single" w:sz="4" w:space="0" w:color="000000"/>
              <w:bottom w:val="single" w:sz="4" w:space="0" w:color="000000"/>
              <w:right w:val="single" w:sz="4" w:space="0" w:color="000000"/>
            </w:tcBorders>
            <w:shd w:val="clear" w:color="auto" w:fill="auto"/>
          </w:tcPr>
          <w:p w:rsidR="002B19C9" w:rsidRPr="00437F86" w:rsidRDefault="002B19C9" w:rsidP="00A4795F">
            <w:pPr>
              <w:autoSpaceDE w:val="0"/>
              <w:snapToGrid w:val="0"/>
              <w:rPr>
                <w:rFonts w:ascii="Times New Roman" w:eastAsia="Calibri" w:hAnsi="Times New Roman" w:cs="Times New Roman"/>
              </w:rPr>
            </w:pPr>
          </w:p>
        </w:tc>
      </w:tr>
      <w:tr w:rsidR="002B19C9" w:rsidRPr="00437F86" w:rsidTr="00A4795F">
        <w:trPr>
          <w:jc w:val="center"/>
        </w:trPr>
        <w:tc>
          <w:tcPr>
            <w:tcW w:w="10173" w:type="dxa"/>
            <w:tcBorders>
              <w:top w:val="single" w:sz="4" w:space="0" w:color="000000"/>
              <w:left w:val="single" w:sz="4" w:space="0" w:color="000000"/>
              <w:bottom w:val="single" w:sz="4" w:space="0" w:color="000000"/>
            </w:tcBorders>
            <w:shd w:val="clear" w:color="auto" w:fill="auto"/>
          </w:tcPr>
          <w:p w:rsidR="002B19C9" w:rsidRPr="00437F86" w:rsidRDefault="002B19C9" w:rsidP="00A4795F">
            <w:pPr>
              <w:autoSpaceDE w:val="0"/>
              <w:rPr>
                <w:rFonts w:ascii="Times New Roman" w:eastAsia="Calibri" w:hAnsi="Times New Roman" w:cs="Times New Roman"/>
              </w:rPr>
            </w:pPr>
            <w:r w:rsidRPr="00437F86">
              <w:rPr>
                <w:rFonts w:ascii="Times New Roman" w:eastAsia="Calibri" w:hAnsi="Times New Roman" w:cs="Times New Roman"/>
              </w:rPr>
              <w:t>Calcolatrice</w:t>
            </w:r>
          </w:p>
        </w:tc>
        <w:tc>
          <w:tcPr>
            <w:tcW w:w="539" w:type="dxa"/>
            <w:tcBorders>
              <w:top w:val="single" w:sz="4" w:space="0" w:color="000000"/>
              <w:left w:val="single" w:sz="4" w:space="0" w:color="000000"/>
              <w:bottom w:val="single" w:sz="4" w:space="0" w:color="000000"/>
              <w:right w:val="single" w:sz="4" w:space="0" w:color="000000"/>
            </w:tcBorders>
            <w:shd w:val="clear" w:color="auto" w:fill="auto"/>
          </w:tcPr>
          <w:p w:rsidR="002B19C9" w:rsidRPr="00437F86" w:rsidRDefault="002B19C9" w:rsidP="00A4795F">
            <w:pPr>
              <w:autoSpaceDE w:val="0"/>
              <w:snapToGrid w:val="0"/>
              <w:rPr>
                <w:rFonts w:ascii="Times New Roman" w:eastAsia="Calibri" w:hAnsi="Times New Roman" w:cs="Times New Roman"/>
              </w:rPr>
            </w:pPr>
          </w:p>
        </w:tc>
      </w:tr>
      <w:tr w:rsidR="002B19C9" w:rsidRPr="00437F86" w:rsidTr="00A4795F">
        <w:trPr>
          <w:jc w:val="center"/>
        </w:trPr>
        <w:tc>
          <w:tcPr>
            <w:tcW w:w="10173" w:type="dxa"/>
            <w:tcBorders>
              <w:top w:val="single" w:sz="4" w:space="0" w:color="000000"/>
              <w:left w:val="single" w:sz="4" w:space="0" w:color="000000"/>
              <w:bottom w:val="single" w:sz="4" w:space="0" w:color="000000"/>
            </w:tcBorders>
            <w:shd w:val="clear" w:color="auto" w:fill="auto"/>
          </w:tcPr>
          <w:p w:rsidR="002B19C9" w:rsidRPr="00437F86" w:rsidRDefault="002B19C9" w:rsidP="00A4795F">
            <w:pPr>
              <w:autoSpaceDE w:val="0"/>
              <w:rPr>
                <w:rFonts w:ascii="Times New Roman" w:eastAsia="Calibri" w:hAnsi="Times New Roman" w:cs="Times New Roman"/>
              </w:rPr>
            </w:pPr>
            <w:r w:rsidRPr="00437F86">
              <w:rPr>
                <w:rFonts w:ascii="Times New Roman" w:eastAsia="Calibri" w:hAnsi="Times New Roman" w:cs="Times New Roman"/>
              </w:rPr>
              <w:t>Computer con programma di videoscrittura, correttore ortografico</w:t>
            </w:r>
          </w:p>
        </w:tc>
        <w:tc>
          <w:tcPr>
            <w:tcW w:w="539" w:type="dxa"/>
            <w:tcBorders>
              <w:top w:val="single" w:sz="4" w:space="0" w:color="000000"/>
              <w:left w:val="single" w:sz="4" w:space="0" w:color="000000"/>
              <w:bottom w:val="single" w:sz="4" w:space="0" w:color="000000"/>
              <w:right w:val="single" w:sz="4" w:space="0" w:color="000000"/>
            </w:tcBorders>
            <w:shd w:val="clear" w:color="auto" w:fill="auto"/>
          </w:tcPr>
          <w:p w:rsidR="002B19C9" w:rsidRPr="00437F86" w:rsidRDefault="002B19C9" w:rsidP="00A4795F">
            <w:pPr>
              <w:autoSpaceDE w:val="0"/>
              <w:snapToGrid w:val="0"/>
              <w:rPr>
                <w:rFonts w:ascii="Times New Roman" w:eastAsia="Calibri" w:hAnsi="Times New Roman" w:cs="Times New Roman"/>
              </w:rPr>
            </w:pPr>
          </w:p>
        </w:tc>
      </w:tr>
      <w:tr w:rsidR="002B19C9" w:rsidRPr="00437F86" w:rsidTr="00A4795F">
        <w:trPr>
          <w:jc w:val="center"/>
        </w:trPr>
        <w:tc>
          <w:tcPr>
            <w:tcW w:w="10173" w:type="dxa"/>
            <w:tcBorders>
              <w:top w:val="single" w:sz="4" w:space="0" w:color="000000"/>
              <w:left w:val="single" w:sz="4" w:space="0" w:color="000000"/>
              <w:bottom w:val="single" w:sz="4" w:space="0" w:color="000000"/>
            </w:tcBorders>
            <w:shd w:val="clear" w:color="auto" w:fill="auto"/>
          </w:tcPr>
          <w:p w:rsidR="002B19C9" w:rsidRPr="00437F86" w:rsidRDefault="002B19C9" w:rsidP="00A4795F">
            <w:pPr>
              <w:autoSpaceDE w:val="0"/>
              <w:rPr>
                <w:rFonts w:ascii="Times New Roman" w:eastAsia="Calibri" w:hAnsi="Times New Roman" w:cs="Times New Roman"/>
              </w:rPr>
            </w:pPr>
            <w:r w:rsidRPr="00437F86">
              <w:rPr>
                <w:rFonts w:ascii="Times New Roman" w:eastAsia="Calibri" w:hAnsi="Times New Roman" w:cs="Times New Roman"/>
              </w:rPr>
              <w:t>Risorse audio (sintesi vocale, audiolibri, libri digitali) concordate con la famiglia</w:t>
            </w:r>
          </w:p>
        </w:tc>
        <w:tc>
          <w:tcPr>
            <w:tcW w:w="539" w:type="dxa"/>
            <w:tcBorders>
              <w:top w:val="single" w:sz="4" w:space="0" w:color="000000"/>
              <w:left w:val="single" w:sz="4" w:space="0" w:color="000000"/>
              <w:bottom w:val="single" w:sz="4" w:space="0" w:color="000000"/>
              <w:right w:val="single" w:sz="4" w:space="0" w:color="000000"/>
            </w:tcBorders>
            <w:shd w:val="clear" w:color="auto" w:fill="auto"/>
          </w:tcPr>
          <w:p w:rsidR="002B19C9" w:rsidRPr="00437F86" w:rsidRDefault="002B19C9" w:rsidP="00A4795F">
            <w:pPr>
              <w:autoSpaceDE w:val="0"/>
              <w:snapToGrid w:val="0"/>
              <w:rPr>
                <w:rFonts w:ascii="Times New Roman" w:eastAsia="Calibri" w:hAnsi="Times New Roman" w:cs="Times New Roman"/>
              </w:rPr>
            </w:pPr>
          </w:p>
        </w:tc>
      </w:tr>
      <w:tr w:rsidR="002B19C9" w:rsidRPr="00437F86" w:rsidTr="00A4795F">
        <w:trPr>
          <w:jc w:val="center"/>
        </w:trPr>
        <w:tc>
          <w:tcPr>
            <w:tcW w:w="10173" w:type="dxa"/>
            <w:tcBorders>
              <w:top w:val="single" w:sz="4" w:space="0" w:color="000000"/>
              <w:left w:val="single" w:sz="4" w:space="0" w:color="000000"/>
              <w:bottom w:val="single" w:sz="4" w:space="0" w:color="000000"/>
            </w:tcBorders>
            <w:shd w:val="clear" w:color="auto" w:fill="auto"/>
          </w:tcPr>
          <w:p w:rsidR="002B19C9" w:rsidRPr="00437F86" w:rsidRDefault="002B19C9" w:rsidP="00A4795F">
            <w:pPr>
              <w:autoSpaceDE w:val="0"/>
              <w:rPr>
                <w:rFonts w:ascii="Times New Roman" w:eastAsia="Calibri" w:hAnsi="Times New Roman" w:cs="Times New Roman"/>
              </w:rPr>
            </w:pPr>
            <w:r w:rsidRPr="00437F86">
              <w:rPr>
                <w:rFonts w:ascii="Times New Roman" w:eastAsia="Calibri" w:hAnsi="Times New Roman" w:cs="Times New Roman"/>
              </w:rPr>
              <w:t>Registratore</w:t>
            </w:r>
          </w:p>
        </w:tc>
        <w:tc>
          <w:tcPr>
            <w:tcW w:w="539" w:type="dxa"/>
            <w:tcBorders>
              <w:top w:val="single" w:sz="4" w:space="0" w:color="000000"/>
              <w:left w:val="single" w:sz="4" w:space="0" w:color="000000"/>
              <w:bottom w:val="single" w:sz="4" w:space="0" w:color="000000"/>
              <w:right w:val="single" w:sz="4" w:space="0" w:color="000000"/>
            </w:tcBorders>
            <w:shd w:val="clear" w:color="auto" w:fill="auto"/>
          </w:tcPr>
          <w:p w:rsidR="002B19C9" w:rsidRPr="00437F86" w:rsidRDefault="002B19C9" w:rsidP="00A4795F">
            <w:pPr>
              <w:autoSpaceDE w:val="0"/>
              <w:snapToGrid w:val="0"/>
              <w:rPr>
                <w:rFonts w:ascii="Times New Roman" w:eastAsia="Calibri" w:hAnsi="Times New Roman" w:cs="Times New Roman"/>
              </w:rPr>
            </w:pPr>
          </w:p>
        </w:tc>
      </w:tr>
      <w:tr w:rsidR="002B19C9" w:rsidRPr="00437F86" w:rsidTr="00A4795F">
        <w:trPr>
          <w:jc w:val="center"/>
        </w:trPr>
        <w:tc>
          <w:tcPr>
            <w:tcW w:w="10173" w:type="dxa"/>
            <w:tcBorders>
              <w:top w:val="single" w:sz="4" w:space="0" w:color="000000"/>
              <w:left w:val="single" w:sz="4" w:space="0" w:color="000000"/>
              <w:bottom w:val="single" w:sz="4" w:space="0" w:color="000000"/>
            </w:tcBorders>
            <w:shd w:val="clear" w:color="auto" w:fill="auto"/>
          </w:tcPr>
          <w:p w:rsidR="002B19C9" w:rsidRPr="00437F86" w:rsidRDefault="002B19C9" w:rsidP="00A4795F">
            <w:pPr>
              <w:autoSpaceDE w:val="0"/>
              <w:rPr>
                <w:rFonts w:ascii="Times New Roman" w:eastAsia="Calibri" w:hAnsi="Times New Roman" w:cs="Times New Roman"/>
              </w:rPr>
            </w:pPr>
            <w:r w:rsidRPr="00437F86">
              <w:rPr>
                <w:rFonts w:ascii="Times New Roman" w:eastAsia="Calibri" w:hAnsi="Times New Roman" w:cs="Times New Roman"/>
              </w:rPr>
              <w:t>Software didattici specifici</w:t>
            </w:r>
          </w:p>
        </w:tc>
        <w:tc>
          <w:tcPr>
            <w:tcW w:w="539" w:type="dxa"/>
            <w:tcBorders>
              <w:top w:val="single" w:sz="4" w:space="0" w:color="000000"/>
              <w:left w:val="single" w:sz="4" w:space="0" w:color="000000"/>
              <w:bottom w:val="single" w:sz="4" w:space="0" w:color="000000"/>
              <w:right w:val="single" w:sz="4" w:space="0" w:color="000000"/>
            </w:tcBorders>
            <w:shd w:val="clear" w:color="auto" w:fill="auto"/>
          </w:tcPr>
          <w:p w:rsidR="002B19C9" w:rsidRPr="00437F86" w:rsidRDefault="002B19C9" w:rsidP="00A4795F">
            <w:pPr>
              <w:autoSpaceDE w:val="0"/>
              <w:snapToGrid w:val="0"/>
              <w:rPr>
                <w:rFonts w:ascii="Times New Roman" w:eastAsia="Calibri" w:hAnsi="Times New Roman" w:cs="Times New Roman"/>
              </w:rPr>
            </w:pPr>
          </w:p>
        </w:tc>
      </w:tr>
      <w:tr w:rsidR="002B19C9" w:rsidRPr="00437F86" w:rsidTr="00A4795F">
        <w:trPr>
          <w:jc w:val="center"/>
        </w:trPr>
        <w:tc>
          <w:tcPr>
            <w:tcW w:w="10173" w:type="dxa"/>
            <w:tcBorders>
              <w:top w:val="single" w:sz="4" w:space="0" w:color="000000"/>
              <w:left w:val="single" w:sz="4" w:space="0" w:color="000000"/>
              <w:bottom w:val="single" w:sz="4" w:space="0" w:color="000000"/>
            </w:tcBorders>
            <w:shd w:val="clear" w:color="auto" w:fill="auto"/>
          </w:tcPr>
          <w:p w:rsidR="002B19C9" w:rsidRPr="00437F86" w:rsidRDefault="002B19C9" w:rsidP="00A4795F">
            <w:pPr>
              <w:autoSpaceDE w:val="0"/>
              <w:rPr>
                <w:rFonts w:ascii="Times New Roman" w:eastAsia="Calibri" w:hAnsi="Times New Roman" w:cs="Times New Roman"/>
              </w:rPr>
            </w:pPr>
            <w:r w:rsidRPr="00437F86">
              <w:rPr>
                <w:rFonts w:ascii="Times New Roman" w:eastAsia="Calibri" w:hAnsi="Times New Roman" w:cs="Times New Roman"/>
              </w:rPr>
              <w:t>Vocabolario multimediale</w:t>
            </w:r>
          </w:p>
        </w:tc>
        <w:tc>
          <w:tcPr>
            <w:tcW w:w="539" w:type="dxa"/>
            <w:tcBorders>
              <w:top w:val="single" w:sz="4" w:space="0" w:color="000000"/>
              <w:left w:val="single" w:sz="4" w:space="0" w:color="000000"/>
              <w:bottom w:val="single" w:sz="4" w:space="0" w:color="000000"/>
              <w:right w:val="single" w:sz="4" w:space="0" w:color="000000"/>
            </w:tcBorders>
            <w:shd w:val="clear" w:color="auto" w:fill="auto"/>
          </w:tcPr>
          <w:p w:rsidR="002B19C9" w:rsidRPr="00437F86" w:rsidRDefault="002B19C9" w:rsidP="00A4795F">
            <w:pPr>
              <w:autoSpaceDE w:val="0"/>
              <w:snapToGrid w:val="0"/>
              <w:rPr>
                <w:rFonts w:ascii="Times New Roman" w:eastAsia="Calibri" w:hAnsi="Times New Roman" w:cs="Times New Roman"/>
              </w:rPr>
            </w:pPr>
          </w:p>
        </w:tc>
      </w:tr>
      <w:tr w:rsidR="002B19C9" w:rsidRPr="00437F86" w:rsidTr="00A4795F">
        <w:trPr>
          <w:jc w:val="center"/>
        </w:trPr>
        <w:tc>
          <w:tcPr>
            <w:tcW w:w="10173" w:type="dxa"/>
            <w:tcBorders>
              <w:top w:val="single" w:sz="4" w:space="0" w:color="000000"/>
              <w:left w:val="single" w:sz="4" w:space="0" w:color="000000"/>
              <w:bottom w:val="single" w:sz="4" w:space="0" w:color="000000"/>
            </w:tcBorders>
            <w:shd w:val="clear" w:color="auto" w:fill="auto"/>
          </w:tcPr>
          <w:p w:rsidR="002B19C9" w:rsidRPr="00437F86" w:rsidRDefault="002B19C9" w:rsidP="00A4795F">
            <w:pPr>
              <w:autoSpaceDE w:val="0"/>
              <w:rPr>
                <w:rFonts w:ascii="Times New Roman" w:eastAsia="Calibri" w:hAnsi="Times New Roman" w:cs="Times New Roman"/>
              </w:rPr>
            </w:pPr>
            <w:r w:rsidRPr="00437F86">
              <w:rPr>
                <w:rFonts w:ascii="Times New Roman" w:eastAsia="Calibri" w:hAnsi="Times New Roman" w:cs="Times New Roman"/>
              </w:rPr>
              <w:t>Tabelle grammaticali e formulari</w:t>
            </w:r>
          </w:p>
        </w:tc>
        <w:tc>
          <w:tcPr>
            <w:tcW w:w="539" w:type="dxa"/>
            <w:tcBorders>
              <w:top w:val="single" w:sz="4" w:space="0" w:color="000000"/>
              <w:left w:val="single" w:sz="4" w:space="0" w:color="000000"/>
              <w:bottom w:val="single" w:sz="4" w:space="0" w:color="000000"/>
              <w:right w:val="single" w:sz="4" w:space="0" w:color="000000"/>
            </w:tcBorders>
            <w:shd w:val="clear" w:color="auto" w:fill="auto"/>
          </w:tcPr>
          <w:p w:rsidR="002B19C9" w:rsidRPr="00437F86" w:rsidRDefault="002B19C9" w:rsidP="00A4795F">
            <w:pPr>
              <w:autoSpaceDE w:val="0"/>
              <w:snapToGrid w:val="0"/>
              <w:rPr>
                <w:rFonts w:ascii="Times New Roman" w:eastAsia="Calibri" w:hAnsi="Times New Roman" w:cs="Times New Roman"/>
              </w:rPr>
            </w:pPr>
          </w:p>
        </w:tc>
      </w:tr>
      <w:tr w:rsidR="002B19C9" w:rsidRPr="00437F86" w:rsidTr="00A4795F">
        <w:trPr>
          <w:jc w:val="center"/>
        </w:trPr>
        <w:tc>
          <w:tcPr>
            <w:tcW w:w="10173" w:type="dxa"/>
            <w:tcBorders>
              <w:top w:val="single" w:sz="4" w:space="0" w:color="000000"/>
              <w:left w:val="single" w:sz="4" w:space="0" w:color="000000"/>
              <w:bottom w:val="single" w:sz="4" w:space="0" w:color="000000"/>
            </w:tcBorders>
            <w:shd w:val="clear" w:color="auto" w:fill="auto"/>
          </w:tcPr>
          <w:p w:rsidR="002B19C9" w:rsidRPr="00437F86" w:rsidRDefault="002B19C9" w:rsidP="00A4795F">
            <w:pPr>
              <w:autoSpaceDE w:val="0"/>
              <w:rPr>
                <w:rFonts w:ascii="Times New Roman" w:eastAsia="Calibri" w:hAnsi="Times New Roman" w:cs="Times New Roman"/>
              </w:rPr>
            </w:pPr>
            <w:r w:rsidRPr="00437F86">
              <w:rPr>
                <w:rFonts w:ascii="Times New Roman" w:eastAsia="Calibri" w:hAnsi="Times New Roman" w:cs="Times New Roman"/>
              </w:rPr>
              <w:t>Cartine geografiche e storiche</w:t>
            </w:r>
          </w:p>
        </w:tc>
        <w:tc>
          <w:tcPr>
            <w:tcW w:w="539" w:type="dxa"/>
            <w:tcBorders>
              <w:top w:val="single" w:sz="4" w:space="0" w:color="000000"/>
              <w:left w:val="single" w:sz="4" w:space="0" w:color="000000"/>
              <w:bottom w:val="single" w:sz="4" w:space="0" w:color="000000"/>
              <w:right w:val="single" w:sz="4" w:space="0" w:color="000000"/>
            </w:tcBorders>
            <w:shd w:val="clear" w:color="auto" w:fill="auto"/>
          </w:tcPr>
          <w:p w:rsidR="002B19C9" w:rsidRPr="00437F86" w:rsidRDefault="002B19C9" w:rsidP="00A4795F">
            <w:pPr>
              <w:autoSpaceDE w:val="0"/>
              <w:snapToGrid w:val="0"/>
              <w:rPr>
                <w:rFonts w:ascii="Times New Roman" w:eastAsia="Calibri" w:hAnsi="Times New Roman" w:cs="Times New Roman"/>
              </w:rPr>
            </w:pPr>
          </w:p>
        </w:tc>
      </w:tr>
      <w:tr w:rsidR="002B19C9" w:rsidRPr="00437F86" w:rsidTr="00A4795F">
        <w:trPr>
          <w:jc w:val="center"/>
        </w:trPr>
        <w:tc>
          <w:tcPr>
            <w:tcW w:w="10173" w:type="dxa"/>
            <w:tcBorders>
              <w:top w:val="single" w:sz="4" w:space="0" w:color="000000"/>
              <w:left w:val="single" w:sz="4" w:space="0" w:color="000000"/>
              <w:bottom w:val="single" w:sz="4" w:space="0" w:color="000000"/>
            </w:tcBorders>
            <w:shd w:val="clear" w:color="auto" w:fill="auto"/>
          </w:tcPr>
          <w:p w:rsidR="002B19C9" w:rsidRPr="00437F86" w:rsidRDefault="002B19C9" w:rsidP="00A4795F">
            <w:pPr>
              <w:autoSpaceDE w:val="0"/>
              <w:rPr>
                <w:rFonts w:ascii="Times New Roman" w:eastAsia="Calibri" w:hAnsi="Times New Roman" w:cs="Times New Roman"/>
              </w:rPr>
            </w:pPr>
            <w:r w:rsidRPr="00437F86">
              <w:rPr>
                <w:rFonts w:ascii="Times New Roman" w:eastAsia="Calibri" w:hAnsi="Times New Roman" w:cs="Times New Roman"/>
              </w:rPr>
              <w:t>Mappe concettuali (se prodotte dallo studente, da portare in visione all’insegnante 2 gg prima della verifica)</w:t>
            </w:r>
          </w:p>
        </w:tc>
        <w:tc>
          <w:tcPr>
            <w:tcW w:w="539" w:type="dxa"/>
            <w:tcBorders>
              <w:top w:val="single" w:sz="4" w:space="0" w:color="000000"/>
              <w:left w:val="single" w:sz="4" w:space="0" w:color="000000"/>
              <w:bottom w:val="single" w:sz="4" w:space="0" w:color="000000"/>
              <w:right w:val="single" w:sz="4" w:space="0" w:color="000000"/>
            </w:tcBorders>
            <w:shd w:val="clear" w:color="auto" w:fill="auto"/>
          </w:tcPr>
          <w:p w:rsidR="002B19C9" w:rsidRPr="00437F86" w:rsidRDefault="002B19C9" w:rsidP="00A4795F">
            <w:pPr>
              <w:autoSpaceDE w:val="0"/>
              <w:snapToGrid w:val="0"/>
              <w:rPr>
                <w:rFonts w:ascii="Times New Roman" w:eastAsia="Calibri" w:hAnsi="Times New Roman" w:cs="Times New Roman"/>
              </w:rPr>
            </w:pPr>
          </w:p>
        </w:tc>
      </w:tr>
      <w:tr w:rsidR="002B19C9" w:rsidRPr="00437F86" w:rsidTr="00A4795F">
        <w:trPr>
          <w:jc w:val="center"/>
        </w:trPr>
        <w:tc>
          <w:tcPr>
            <w:tcW w:w="10173" w:type="dxa"/>
            <w:tcBorders>
              <w:top w:val="single" w:sz="4" w:space="0" w:color="000000"/>
              <w:left w:val="single" w:sz="4" w:space="0" w:color="000000"/>
              <w:bottom w:val="single" w:sz="4" w:space="0" w:color="000000"/>
            </w:tcBorders>
            <w:shd w:val="clear" w:color="auto" w:fill="auto"/>
          </w:tcPr>
          <w:p w:rsidR="002B19C9" w:rsidRPr="00437F86" w:rsidRDefault="002B19C9" w:rsidP="00A4795F">
            <w:pPr>
              <w:autoSpaceDE w:val="0"/>
              <w:rPr>
                <w:rFonts w:ascii="Times New Roman" w:eastAsia="Calibri" w:hAnsi="Times New Roman" w:cs="Times New Roman"/>
              </w:rPr>
            </w:pPr>
            <w:r w:rsidRPr="00437F86">
              <w:rPr>
                <w:rFonts w:ascii="Times New Roman" w:eastAsia="Calibri" w:hAnsi="Times New Roman" w:cs="Times New Roman"/>
              </w:rPr>
              <w:t>Fotocopie ingrandite per le verifiche (</w:t>
            </w:r>
            <w:r w:rsidR="00EC06D1">
              <w:rPr>
                <w:rFonts w:ascii="Times New Roman" w:eastAsia="Calibri" w:hAnsi="Times New Roman" w:cs="Times New Roman"/>
              </w:rPr>
              <w:t xml:space="preserve">font </w:t>
            </w:r>
            <w:proofErr w:type="spellStart"/>
            <w:r w:rsidRPr="00EC06D1">
              <w:rPr>
                <w:rFonts w:ascii="Verdana" w:eastAsia="Calibri" w:hAnsi="Verdana" w:cs="Times New Roman"/>
              </w:rPr>
              <w:t>verdana</w:t>
            </w:r>
            <w:proofErr w:type="spellEnd"/>
            <w:r w:rsidRPr="00437F86">
              <w:rPr>
                <w:rFonts w:ascii="Times New Roman" w:eastAsia="Calibri" w:hAnsi="Times New Roman" w:cs="Times New Roman"/>
              </w:rPr>
              <w:t>)</w:t>
            </w:r>
          </w:p>
        </w:tc>
        <w:tc>
          <w:tcPr>
            <w:tcW w:w="539" w:type="dxa"/>
            <w:tcBorders>
              <w:top w:val="single" w:sz="4" w:space="0" w:color="000000"/>
              <w:left w:val="single" w:sz="4" w:space="0" w:color="000000"/>
              <w:bottom w:val="single" w:sz="4" w:space="0" w:color="000000"/>
              <w:right w:val="single" w:sz="4" w:space="0" w:color="000000"/>
            </w:tcBorders>
            <w:shd w:val="clear" w:color="auto" w:fill="auto"/>
          </w:tcPr>
          <w:p w:rsidR="002B19C9" w:rsidRPr="00437F86" w:rsidRDefault="002B19C9" w:rsidP="00A4795F">
            <w:pPr>
              <w:autoSpaceDE w:val="0"/>
              <w:snapToGrid w:val="0"/>
              <w:rPr>
                <w:rFonts w:ascii="Times New Roman" w:eastAsia="Calibri" w:hAnsi="Times New Roman" w:cs="Times New Roman"/>
              </w:rPr>
            </w:pPr>
          </w:p>
        </w:tc>
      </w:tr>
      <w:tr w:rsidR="002B19C9" w:rsidRPr="00437F86" w:rsidTr="00A4795F">
        <w:trPr>
          <w:jc w:val="center"/>
        </w:trPr>
        <w:tc>
          <w:tcPr>
            <w:tcW w:w="10173" w:type="dxa"/>
            <w:tcBorders>
              <w:top w:val="single" w:sz="4" w:space="0" w:color="000000"/>
              <w:left w:val="single" w:sz="4" w:space="0" w:color="000000"/>
              <w:bottom w:val="single" w:sz="4" w:space="0" w:color="000000"/>
            </w:tcBorders>
            <w:shd w:val="clear" w:color="auto" w:fill="auto"/>
          </w:tcPr>
          <w:p w:rsidR="002B19C9" w:rsidRPr="00437F86" w:rsidRDefault="002B19C9" w:rsidP="00A4795F">
            <w:pPr>
              <w:autoSpaceDE w:val="0"/>
              <w:rPr>
                <w:rFonts w:ascii="Times New Roman" w:eastAsia="Calibri" w:hAnsi="Times New Roman" w:cs="Times New Roman"/>
              </w:rPr>
            </w:pPr>
            <w:r w:rsidRPr="00437F86">
              <w:rPr>
                <w:rFonts w:ascii="Times New Roman" w:eastAsia="Calibri" w:hAnsi="Times New Roman" w:cs="Times New Roman"/>
              </w:rPr>
              <w:t>Verifiche in formato digitale</w:t>
            </w:r>
          </w:p>
        </w:tc>
        <w:tc>
          <w:tcPr>
            <w:tcW w:w="539" w:type="dxa"/>
            <w:tcBorders>
              <w:top w:val="single" w:sz="4" w:space="0" w:color="000000"/>
              <w:left w:val="single" w:sz="4" w:space="0" w:color="000000"/>
              <w:bottom w:val="single" w:sz="4" w:space="0" w:color="000000"/>
              <w:right w:val="single" w:sz="4" w:space="0" w:color="000000"/>
            </w:tcBorders>
            <w:shd w:val="clear" w:color="auto" w:fill="auto"/>
          </w:tcPr>
          <w:p w:rsidR="002B19C9" w:rsidRPr="00437F86" w:rsidRDefault="002B19C9" w:rsidP="00A4795F">
            <w:pPr>
              <w:autoSpaceDE w:val="0"/>
              <w:snapToGrid w:val="0"/>
              <w:rPr>
                <w:rFonts w:ascii="Times New Roman" w:eastAsia="Calibri" w:hAnsi="Times New Roman" w:cs="Times New Roman"/>
              </w:rPr>
            </w:pPr>
          </w:p>
        </w:tc>
      </w:tr>
      <w:tr w:rsidR="002B19C9" w:rsidRPr="00437F86" w:rsidTr="00A4795F">
        <w:trPr>
          <w:jc w:val="center"/>
        </w:trPr>
        <w:tc>
          <w:tcPr>
            <w:tcW w:w="10173" w:type="dxa"/>
            <w:tcBorders>
              <w:top w:val="single" w:sz="4" w:space="0" w:color="000000"/>
              <w:left w:val="single" w:sz="4" w:space="0" w:color="000000"/>
              <w:bottom w:val="single" w:sz="4" w:space="0" w:color="000000"/>
            </w:tcBorders>
            <w:shd w:val="clear" w:color="auto" w:fill="auto"/>
          </w:tcPr>
          <w:p w:rsidR="002B19C9" w:rsidRPr="00437F86" w:rsidRDefault="002B19C9" w:rsidP="00A4795F">
            <w:pPr>
              <w:autoSpaceDE w:val="0"/>
              <w:rPr>
                <w:rFonts w:ascii="Times New Roman" w:eastAsia="Calibri" w:hAnsi="Times New Roman" w:cs="Times New Roman"/>
              </w:rPr>
            </w:pPr>
            <w:r w:rsidRPr="00437F86">
              <w:rPr>
                <w:rFonts w:ascii="Times New Roman" w:eastAsia="Calibri" w:hAnsi="Times New Roman" w:cs="Times New Roman"/>
              </w:rPr>
              <w:t>Lettura da parte dell’insegnante del testo di verifica</w:t>
            </w:r>
          </w:p>
        </w:tc>
        <w:tc>
          <w:tcPr>
            <w:tcW w:w="539" w:type="dxa"/>
            <w:tcBorders>
              <w:top w:val="single" w:sz="4" w:space="0" w:color="000000"/>
              <w:left w:val="single" w:sz="4" w:space="0" w:color="000000"/>
              <w:bottom w:val="single" w:sz="4" w:space="0" w:color="000000"/>
              <w:right w:val="single" w:sz="4" w:space="0" w:color="000000"/>
            </w:tcBorders>
            <w:shd w:val="clear" w:color="auto" w:fill="auto"/>
          </w:tcPr>
          <w:p w:rsidR="002B19C9" w:rsidRPr="00437F86" w:rsidRDefault="002B19C9" w:rsidP="00A4795F">
            <w:pPr>
              <w:autoSpaceDE w:val="0"/>
              <w:snapToGrid w:val="0"/>
              <w:rPr>
                <w:rFonts w:ascii="Times New Roman" w:eastAsia="Calibri" w:hAnsi="Times New Roman" w:cs="Times New Roman"/>
              </w:rPr>
            </w:pPr>
          </w:p>
        </w:tc>
      </w:tr>
      <w:tr w:rsidR="002B19C9" w:rsidRPr="00437F86" w:rsidTr="00A4795F">
        <w:trPr>
          <w:jc w:val="center"/>
        </w:trPr>
        <w:tc>
          <w:tcPr>
            <w:tcW w:w="10173" w:type="dxa"/>
            <w:tcBorders>
              <w:top w:val="single" w:sz="4" w:space="0" w:color="000000"/>
              <w:left w:val="single" w:sz="4" w:space="0" w:color="000000"/>
              <w:bottom w:val="single" w:sz="4" w:space="0" w:color="000000"/>
            </w:tcBorders>
            <w:shd w:val="clear" w:color="auto" w:fill="auto"/>
          </w:tcPr>
          <w:p w:rsidR="002B19C9" w:rsidRPr="00437F86" w:rsidRDefault="002B19C9" w:rsidP="00A4795F">
            <w:pPr>
              <w:autoSpaceDE w:val="0"/>
              <w:rPr>
                <w:rFonts w:ascii="Times New Roman" w:eastAsia="Calibri" w:hAnsi="Times New Roman" w:cs="Times New Roman"/>
              </w:rPr>
            </w:pPr>
            <w:r w:rsidRPr="00437F86">
              <w:rPr>
                <w:rFonts w:ascii="Times New Roman" w:eastAsia="Calibri" w:hAnsi="Times New Roman" w:cs="Times New Roman"/>
              </w:rPr>
              <w:t>Verifica della comprensione delle verifiche orali e scritte</w:t>
            </w:r>
          </w:p>
        </w:tc>
        <w:tc>
          <w:tcPr>
            <w:tcW w:w="539" w:type="dxa"/>
            <w:tcBorders>
              <w:top w:val="single" w:sz="4" w:space="0" w:color="000000"/>
              <w:left w:val="single" w:sz="4" w:space="0" w:color="000000"/>
              <w:bottom w:val="single" w:sz="4" w:space="0" w:color="000000"/>
              <w:right w:val="single" w:sz="4" w:space="0" w:color="000000"/>
            </w:tcBorders>
            <w:shd w:val="clear" w:color="auto" w:fill="auto"/>
          </w:tcPr>
          <w:p w:rsidR="002B19C9" w:rsidRPr="00437F86" w:rsidRDefault="002B19C9" w:rsidP="00A4795F">
            <w:pPr>
              <w:autoSpaceDE w:val="0"/>
              <w:snapToGrid w:val="0"/>
              <w:rPr>
                <w:rFonts w:ascii="Times New Roman" w:eastAsia="Calibri" w:hAnsi="Times New Roman" w:cs="Times New Roman"/>
              </w:rPr>
            </w:pPr>
          </w:p>
        </w:tc>
      </w:tr>
      <w:tr w:rsidR="002B19C9" w:rsidRPr="00437F86" w:rsidTr="00A4795F">
        <w:trPr>
          <w:jc w:val="center"/>
        </w:trPr>
        <w:tc>
          <w:tcPr>
            <w:tcW w:w="10173" w:type="dxa"/>
            <w:tcBorders>
              <w:top w:val="single" w:sz="4" w:space="0" w:color="000000"/>
              <w:left w:val="single" w:sz="4" w:space="0" w:color="000000"/>
              <w:bottom w:val="single" w:sz="4" w:space="0" w:color="000000"/>
            </w:tcBorders>
            <w:shd w:val="clear" w:color="auto" w:fill="auto"/>
          </w:tcPr>
          <w:p w:rsidR="002B19C9" w:rsidRPr="00437F86" w:rsidRDefault="002B19C9" w:rsidP="00A4795F">
            <w:pPr>
              <w:autoSpaceDE w:val="0"/>
              <w:rPr>
                <w:rFonts w:ascii="Times New Roman" w:eastAsia="Calibri" w:hAnsi="Times New Roman" w:cs="Times New Roman"/>
              </w:rPr>
            </w:pPr>
            <w:r w:rsidRPr="00437F86">
              <w:rPr>
                <w:rFonts w:ascii="Times New Roman" w:eastAsia="Calibri" w:hAnsi="Times New Roman" w:cs="Times New Roman"/>
              </w:rPr>
              <w:t>Altro (specificare): …………………………………………………</w:t>
            </w:r>
            <w:proofErr w:type="gramStart"/>
            <w:r w:rsidRPr="00437F86">
              <w:rPr>
                <w:rFonts w:ascii="Times New Roman" w:eastAsia="Calibri" w:hAnsi="Times New Roman" w:cs="Times New Roman"/>
              </w:rPr>
              <w:t>…….</w:t>
            </w:r>
            <w:proofErr w:type="gramEnd"/>
          </w:p>
        </w:tc>
        <w:tc>
          <w:tcPr>
            <w:tcW w:w="539" w:type="dxa"/>
            <w:tcBorders>
              <w:top w:val="single" w:sz="4" w:space="0" w:color="000000"/>
              <w:left w:val="single" w:sz="4" w:space="0" w:color="000000"/>
              <w:bottom w:val="single" w:sz="4" w:space="0" w:color="000000"/>
              <w:right w:val="single" w:sz="4" w:space="0" w:color="000000"/>
            </w:tcBorders>
            <w:shd w:val="clear" w:color="auto" w:fill="auto"/>
          </w:tcPr>
          <w:p w:rsidR="002B19C9" w:rsidRPr="00437F86" w:rsidRDefault="002B19C9" w:rsidP="00A4795F">
            <w:pPr>
              <w:autoSpaceDE w:val="0"/>
              <w:snapToGrid w:val="0"/>
              <w:rPr>
                <w:rFonts w:ascii="Times New Roman" w:eastAsia="Calibri" w:hAnsi="Times New Roman" w:cs="Times New Roman"/>
              </w:rPr>
            </w:pPr>
          </w:p>
        </w:tc>
      </w:tr>
      <w:tr w:rsidR="002B19C9" w:rsidRPr="00437F86" w:rsidTr="008F5B0C">
        <w:trPr>
          <w:jc w:val="center"/>
        </w:trPr>
        <w:tc>
          <w:tcPr>
            <w:tcW w:w="10173" w:type="dxa"/>
            <w:tcBorders>
              <w:top w:val="single" w:sz="4" w:space="0" w:color="000000"/>
              <w:left w:val="single" w:sz="4" w:space="0" w:color="000000"/>
              <w:bottom w:val="single" w:sz="4" w:space="0" w:color="000000"/>
            </w:tcBorders>
            <w:shd w:val="clear" w:color="auto" w:fill="92D050"/>
          </w:tcPr>
          <w:p w:rsidR="002B19C9" w:rsidRPr="00437F86" w:rsidRDefault="002B19C9" w:rsidP="00A4795F">
            <w:pPr>
              <w:autoSpaceDE w:val="0"/>
              <w:rPr>
                <w:rFonts w:ascii="Times New Roman" w:eastAsia="Calibri" w:hAnsi="Times New Roman" w:cs="Times New Roman"/>
              </w:rPr>
            </w:pPr>
            <w:r w:rsidRPr="00437F86">
              <w:rPr>
                <w:rFonts w:ascii="Times New Roman" w:eastAsia="Calibri" w:hAnsi="Times New Roman" w:cs="Times New Roman"/>
                <w:b/>
                <w:bCs/>
              </w:rPr>
              <w:t>Verifiche e valutazioni</w:t>
            </w:r>
          </w:p>
        </w:tc>
        <w:tc>
          <w:tcPr>
            <w:tcW w:w="539" w:type="dxa"/>
            <w:tcBorders>
              <w:top w:val="single" w:sz="4" w:space="0" w:color="000000"/>
              <w:left w:val="single" w:sz="4" w:space="0" w:color="000000"/>
              <w:bottom w:val="single" w:sz="4" w:space="0" w:color="000000"/>
              <w:right w:val="single" w:sz="4" w:space="0" w:color="000000"/>
            </w:tcBorders>
            <w:shd w:val="clear" w:color="auto" w:fill="92D050"/>
          </w:tcPr>
          <w:p w:rsidR="002B19C9" w:rsidRPr="00437F86" w:rsidRDefault="002B19C9" w:rsidP="00A4795F">
            <w:pPr>
              <w:autoSpaceDE w:val="0"/>
              <w:snapToGrid w:val="0"/>
              <w:rPr>
                <w:rFonts w:ascii="Times New Roman" w:eastAsia="Calibri" w:hAnsi="Times New Roman" w:cs="Times New Roman"/>
                <w:b/>
                <w:bCs/>
              </w:rPr>
            </w:pPr>
          </w:p>
        </w:tc>
      </w:tr>
      <w:tr w:rsidR="002B19C9" w:rsidRPr="00437F86" w:rsidTr="00A4795F">
        <w:trPr>
          <w:jc w:val="center"/>
        </w:trPr>
        <w:tc>
          <w:tcPr>
            <w:tcW w:w="10173" w:type="dxa"/>
            <w:tcBorders>
              <w:top w:val="single" w:sz="4" w:space="0" w:color="000000"/>
              <w:left w:val="single" w:sz="4" w:space="0" w:color="000000"/>
              <w:bottom w:val="single" w:sz="4" w:space="0" w:color="000000"/>
            </w:tcBorders>
            <w:shd w:val="clear" w:color="auto" w:fill="auto"/>
          </w:tcPr>
          <w:p w:rsidR="002B19C9" w:rsidRPr="00437F86" w:rsidRDefault="002B19C9" w:rsidP="00A4795F">
            <w:pPr>
              <w:autoSpaceDE w:val="0"/>
              <w:rPr>
                <w:rFonts w:ascii="Times New Roman" w:eastAsia="Calibri" w:hAnsi="Times New Roman" w:cs="Times New Roman"/>
              </w:rPr>
            </w:pPr>
            <w:r w:rsidRPr="00437F86">
              <w:rPr>
                <w:rFonts w:ascii="Times New Roman" w:eastAsia="Calibri" w:hAnsi="Times New Roman" w:cs="Times New Roman"/>
              </w:rPr>
              <w:t>Interrogazioni programmate</w:t>
            </w:r>
          </w:p>
        </w:tc>
        <w:tc>
          <w:tcPr>
            <w:tcW w:w="539" w:type="dxa"/>
            <w:tcBorders>
              <w:top w:val="single" w:sz="4" w:space="0" w:color="000000"/>
              <w:left w:val="single" w:sz="4" w:space="0" w:color="000000"/>
              <w:bottom w:val="single" w:sz="4" w:space="0" w:color="000000"/>
              <w:right w:val="single" w:sz="4" w:space="0" w:color="000000"/>
            </w:tcBorders>
            <w:shd w:val="clear" w:color="auto" w:fill="auto"/>
          </w:tcPr>
          <w:p w:rsidR="002B19C9" w:rsidRPr="00437F86" w:rsidRDefault="002B19C9" w:rsidP="00A4795F">
            <w:pPr>
              <w:autoSpaceDE w:val="0"/>
              <w:snapToGrid w:val="0"/>
              <w:rPr>
                <w:rFonts w:ascii="Times New Roman" w:eastAsia="Calibri" w:hAnsi="Times New Roman" w:cs="Times New Roman"/>
              </w:rPr>
            </w:pPr>
          </w:p>
        </w:tc>
      </w:tr>
      <w:tr w:rsidR="002B19C9" w:rsidRPr="00437F86" w:rsidTr="00A4795F">
        <w:trPr>
          <w:jc w:val="center"/>
        </w:trPr>
        <w:tc>
          <w:tcPr>
            <w:tcW w:w="10173" w:type="dxa"/>
            <w:tcBorders>
              <w:top w:val="single" w:sz="4" w:space="0" w:color="000000"/>
              <w:left w:val="single" w:sz="4" w:space="0" w:color="000000"/>
              <w:bottom w:val="single" w:sz="4" w:space="0" w:color="000000"/>
            </w:tcBorders>
            <w:shd w:val="clear" w:color="auto" w:fill="auto"/>
          </w:tcPr>
          <w:p w:rsidR="002B19C9" w:rsidRPr="00437F86" w:rsidRDefault="002B19C9" w:rsidP="00A4795F">
            <w:pPr>
              <w:autoSpaceDE w:val="0"/>
              <w:rPr>
                <w:rFonts w:ascii="Times New Roman" w:eastAsia="Calibri" w:hAnsi="Times New Roman" w:cs="Times New Roman"/>
              </w:rPr>
            </w:pPr>
            <w:r w:rsidRPr="00437F86">
              <w:rPr>
                <w:rFonts w:ascii="Times New Roman" w:eastAsia="Calibri" w:hAnsi="Times New Roman" w:cs="Times New Roman"/>
              </w:rPr>
              <w:t>Scarsa rilevanza attribuita a errori di ortografia e punteggiatura, anche per le lingue</w:t>
            </w:r>
          </w:p>
        </w:tc>
        <w:tc>
          <w:tcPr>
            <w:tcW w:w="539" w:type="dxa"/>
            <w:tcBorders>
              <w:top w:val="single" w:sz="4" w:space="0" w:color="000000"/>
              <w:left w:val="single" w:sz="4" w:space="0" w:color="000000"/>
              <w:bottom w:val="single" w:sz="4" w:space="0" w:color="000000"/>
              <w:right w:val="single" w:sz="4" w:space="0" w:color="000000"/>
            </w:tcBorders>
            <w:shd w:val="clear" w:color="auto" w:fill="auto"/>
          </w:tcPr>
          <w:p w:rsidR="002B19C9" w:rsidRPr="00437F86" w:rsidRDefault="002B19C9" w:rsidP="00A4795F">
            <w:pPr>
              <w:autoSpaceDE w:val="0"/>
              <w:snapToGrid w:val="0"/>
              <w:rPr>
                <w:rFonts w:ascii="Times New Roman" w:eastAsia="Calibri" w:hAnsi="Times New Roman" w:cs="Times New Roman"/>
              </w:rPr>
            </w:pPr>
          </w:p>
        </w:tc>
      </w:tr>
      <w:tr w:rsidR="002B19C9" w:rsidRPr="00437F86" w:rsidTr="00A4795F">
        <w:trPr>
          <w:jc w:val="center"/>
        </w:trPr>
        <w:tc>
          <w:tcPr>
            <w:tcW w:w="10173" w:type="dxa"/>
            <w:tcBorders>
              <w:top w:val="single" w:sz="4" w:space="0" w:color="000000"/>
              <w:left w:val="single" w:sz="4" w:space="0" w:color="000000"/>
              <w:bottom w:val="single" w:sz="4" w:space="0" w:color="000000"/>
            </w:tcBorders>
            <w:shd w:val="clear" w:color="auto" w:fill="auto"/>
          </w:tcPr>
          <w:p w:rsidR="002B19C9" w:rsidRPr="00437F86" w:rsidRDefault="002B19C9" w:rsidP="00A4795F">
            <w:pPr>
              <w:autoSpaceDE w:val="0"/>
              <w:rPr>
                <w:rFonts w:ascii="Times New Roman" w:eastAsia="Calibri" w:hAnsi="Times New Roman" w:cs="Times New Roman"/>
              </w:rPr>
            </w:pPr>
            <w:r w:rsidRPr="00437F86">
              <w:rPr>
                <w:rFonts w:ascii="Times New Roman" w:eastAsia="Calibri" w:hAnsi="Times New Roman" w:cs="Times New Roman"/>
              </w:rPr>
              <w:lastRenderedPageBreak/>
              <w:t>Scarsa rilevanza attribuita a errori di calcolo</w:t>
            </w:r>
          </w:p>
        </w:tc>
        <w:tc>
          <w:tcPr>
            <w:tcW w:w="539" w:type="dxa"/>
            <w:tcBorders>
              <w:top w:val="single" w:sz="4" w:space="0" w:color="000000"/>
              <w:left w:val="single" w:sz="4" w:space="0" w:color="000000"/>
              <w:bottom w:val="single" w:sz="4" w:space="0" w:color="000000"/>
              <w:right w:val="single" w:sz="4" w:space="0" w:color="000000"/>
            </w:tcBorders>
            <w:shd w:val="clear" w:color="auto" w:fill="auto"/>
          </w:tcPr>
          <w:p w:rsidR="002B19C9" w:rsidRPr="00437F86" w:rsidRDefault="002B19C9" w:rsidP="00A4795F">
            <w:pPr>
              <w:autoSpaceDE w:val="0"/>
              <w:snapToGrid w:val="0"/>
              <w:rPr>
                <w:rFonts w:ascii="Times New Roman" w:eastAsia="Calibri" w:hAnsi="Times New Roman" w:cs="Times New Roman"/>
              </w:rPr>
            </w:pPr>
          </w:p>
        </w:tc>
      </w:tr>
      <w:tr w:rsidR="002B19C9" w:rsidRPr="00437F86" w:rsidTr="00A4795F">
        <w:trPr>
          <w:jc w:val="center"/>
        </w:trPr>
        <w:tc>
          <w:tcPr>
            <w:tcW w:w="10173" w:type="dxa"/>
            <w:tcBorders>
              <w:top w:val="single" w:sz="4" w:space="0" w:color="000000"/>
              <w:left w:val="single" w:sz="4" w:space="0" w:color="000000"/>
              <w:bottom w:val="single" w:sz="4" w:space="0" w:color="000000"/>
            </w:tcBorders>
            <w:shd w:val="clear" w:color="auto" w:fill="auto"/>
          </w:tcPr>
          <w:p w:rsidR="002B19C9" w:rsidRPr="00437F86" w:rsidRDefault="002B19C9" w:rsidP="00A4795F">
            <w:pPr>
              <w:autoSpaceDE w:val="0"/>
              <w:rPr>
                <w:rFonts w:ascii="Times New Roman" w:eastAsia="Calibri" w:hAnsi="Times New Roman" w:cs="Times New Roman"/>
              </w:rPr>
            </w:pPr>
            <w:r w:rsidRPr="00437F86">
              <w:rPr>
                <w:rFonts w:ascii="Times New Roman" w:eastAsia="Calibri" w:hAnsi="Times New Roman" w:cs="Times New Roman"/>
              </w:rPr>
              <w:t>Maggiore rilevanza al contenuto che alla forma</w:t>
            </w:r>
          </w:p>
        </w:tc>
        <w:tc>
          <w:tcPr>
            <w:tcW w:w="539" w:type="dxa"/>
            <w:tcBorders>
              <w:top w:val="single" w:sz="4" w:space="0" w:color="000000"/>
              <w:left w:val="single" w:sz="4" w:space="0" w:color="000000"/>
              <w:bottom w:val="single" w:sz="4" w:space="0" w:color="000000"/>
              <w:right w:val="single" w:sz="4" w:space="0" w:color="000000"/>
            </w:tcBorders>
            <w:shd w:val="clear" w:color="auto" w:fill="auto"/>
          </w:tcPr>
          <w:p w:rsidR="002B19C9" w:rsidRPr="00437F86" w:rsidRDefault="002B19C9" w:rsidP="00A4795F">
            <w:pPr>
              <w:autoSpaceDE w:val="0"/>
              <w:snapToGrid w:val="0"/>
              <w:rPr>
                <w:rFonts w:ascii="Times New Roman" w:eastAsia="Calibri" w:hAnsi="Times New Roman" w:cs="Times New Roman"/>
              </w:rPr>
            </w:pPr>
          </w:p>
        </w:tc>
      </w:tr>
      <w:tr w:rsidR="002B19C9" w:rsidRPr="00437F86" w:rsidTr="00A4795F">
        <w:trPr>
          <w:jc w:val="center"/>
        </w:trPr>
        <w:tc>
          <w:tcPr>
            <w:tcW w:w="10173" w:type="dxa"/>
            <w:tcBorders>
              <w:top w:val="single" w:sz="4" w:space="0" w:color="000000"/>
              <w:left w:val="single" w:sz="4" w:space="0" w:color="000000"/>
              <w:bottom w:val="single" w:sz="4" w:space="0" w:color="000000"/>
            </w:tcBorders>
            <w:shd w:val="clear" w:color="auto" w:fill="auto"/>
          </w:tcPr>
          <w:p w:rsidR="002B19C9" w:rsidRPr="00437F86" w:rsidRDefault="002B19C9" w:rsidP="00A4795F">
            <w:pPr>
              <w:autoSpaceDE w:val="0"/>
              <w:rPr>
                <w:rFonts w:ascii="Times New Roman" w:eastAsia="Calibri" w:hAnsi="Times New Roman" w:cs="Times New Roman"/>
              </w:rPr>
            </w:pPr>
            <w:r w:rsidRPr="00437F86">
              <w:rPr>
                <w:rFonts w:ascii="Times New Roman" w:eastAsia="Calibri" w:hAnsi="Times New Roman" w:cs="Times New Roman"/>
              </w:rPr>
              <w:t>Verifiche orali come compensazioni di quelle scritte</w:t>
            </w:r>
          </w:p>
        </w:tc>
        <w:tc>
          <w:tcPr>
            <w:tcW w:w="539" w:type="dxa"/>
            <w:tcBorders>
              <w:top w:val="single" w:sz="4" w:space="0" w:color="000000"/>
              <w:left w:val="single" w:sz="4" w:space="0" w:color="000000"/>
              <w:bottom w:val="single" w:sz="4" w:space="0" w:color="000000"/>
              <w:right w:val="single" w:sz="4" w:space="0" w:color="000000"/>
            </w:tcBorders>
            <w:shd w:val="clear" w:color="auto" w:fill="auto"/>
          </w:tcPr>
          <w:p w:rsidR="002B19C9" w:rsidRPr="00437F86" w:rsidRDefault="002B19C9" w:rsidP="00A4795F">
            <w:pPr>
              <w:autoSpaceDE w:val="0"/>
              <w:snapToGrid w:val="0"/>
              <w:rPr>
                <w:rFonts w:ascii="Times New Roman" w:eastAsia="Calibri" w:hAnsi="Times New Roman" w:cs="Times New Roman"/>
              </w:rPr>
            </w:pPr>
          </w:p>
        </w:tc>
      </w:tr>
      <w:tr w:rsidR="002B19C9" w:rsidRPr="00437F86" w:rsidTr="00A4795F">
        <w:trPr>
          <w:jc w:val="center"/>
        </w:trPr>
        <w:tc>
          <w:tcPr>
            <w:tcW w:w="10173" w:type="dxa"/>
            <w:tcBorders>
              <w:top w:val="single" w:sz="4" w:space="0" w:color="000000"/>
              <w:left w:val="single" w:sz="4" w:space="0" w:color="000000"/>
              <w:bottom w:val="single" w:sz="4" w:space="0" w:color="000000"/>
            </w:tcBorders>
            <w:shd w:val="clear" w:color="auto" w:fill="auto"/>
          </w:tcPr>
          <w:p w:rsidR="002B19C9" w:rsidRPr="00437F86" w:rsidRDefault="002B19C9" w:rsidP="00A4795F">
            <w:pPr>
              <w:autoSpaceDE w:val="0"/>
              <w:rPr>
                <w:rFonts w:ascii="Times New Roman" w:eastAsia="Calibri" w:hAnsi="Times New Roman" w:cs="Times New Roman"/>
              </w:rPr>
            </w:pPr>
            <w:r w:rsidRPr="00437F86">
              <w:rPr>
                <w:rFonts w:ascii="Times New Roman" w:eastAsia="Calibri" w:hAnsi="Times New Roman" w:cs="Times New Roman"/>
              </w:rPr>
              <w:t>Valutazioni più attente delle conoscenze e delle competenze di analisi, sintesi e collegamento piuttosto che della correttezza formale</w:t>
            </w:r>
          </w:p>
        </w:tc>
        <w:tc>
          <w:tcPr>
            <w:tcW w:w="539" w:type="dxa"/>
            <w:tcBorders>
              <w:top w:val="single" w:sz="4" w:space="0" w:color="000000"/>
              <w:left w:val="single" w:sz="4" w:space="0" w:color="000000"/>
              <w:bottom w:val="single" w:sz="4" w:space="0" w:color="000000"/>
              <w:right w:val="single" w:sz="4" w:space="0" w:color="000000"/>
            </w:tcBorders>
            <w:shd w:val="clear" w:color="auto" w:fill="auto"/>
          </w:tcPr>
          <w:p w:rsidR="002B19C9" w:rsidRPr="00437F86" w:rsidRDefault="002B19C9" w:rsidP="00A4795F">
            <w:pPr>
              <w:autoSpaceDE w:val="0"/>
              <w:snapToGrid w:val="0"/>
              <w:rPr>
                <w:rFonts w:ascii="Times New Roman" w:eastAsia="Calibri" w:hAnsi="Times New Roman" w:cs="Times New Roman"/>
              </w:rPr>
            </w:pPr>
          </w:p>
        </w:tc>
      </w:tr>
      <w:tr w:rsidR="002B19C9" w:rsidRPr="00437F86" w:rsidTr="00A4795F">
        <w:trPr>
          <w:jc w:val="center"/>
        </w:trPr>
        <w:tc>
          <w:tcPr>
            <w:tcW w:w="10173" w:type="dxa"/>
            <w:tcBorders>
              <w:top w:val="single" w:sz="4" w:space="0" w:color="000000"/>
              <w:left w:val="single" w:sz="4" w:space="0" w:color="000000"/>
              <w:bottom w:val="single" w:sz="4" w:space="0" w:color="000000"/>
            </w:tcBorders>
            <w:shd w:val="clear" w:color="auto" w:fill="auto"/>
          </w:tcPr>
          <w:p w:rsidR="002B19C9" w:rsidRPr="00437F86" w:rsidRDefault="002B19C9" w:rsidP="00A4795F">
            <w:pPr>
              <w:autoSpaceDE w:val="0"/>
              <w:rPr>
                <w:rFonts w:ascii="Times New Roman" w:eastAsia="Calibri" w:hAnsi="Times New Roman" w:cs="Times New Roman"/>
              </w:rPr>
            </w:pPr>
            <w:r w:rsidRPr="00437F86">
              <w:rPr>
                <w:rFonts w:ascii="Times New Roman" w:eastAsia="Calibri" w:hAnsi="Times New Roman" w:cs="Times New Roman"/>
              </w:rPr>
              <w:t>Valutare anche le capacità dell’allievo di auto correggere l’errore</w:t>
            </w:r>
          </w:p>
        </w:tc>
        <w:tc>
          <w:tcPr>
            <w:tcW w:w="539" w:type="dxa"/>
            <w:tcBorders>
              <w:top w:val="single" w:sz="4" w:space="0" w:color="000000"/>
              <w:left w:val="single" w:sz="4" w:space="0" w:color="000000"/>
              <w:bottom w:val="single" w:sz="4" w:space="0" w:color="000000"/>
              <w:right w:val="single" w:sz="4" w:space="0" w:color="000000"/>
            </w:tcBorders>
            <w:shd w:val="clear" w:color="auto" w:fill="auto"/>
          </w:tcPr>
          <w:p w:rsidR="002B19C9" w:rsidRPr="00437F86" w:rsidRDefault="002B19C9" w:rsidP="00A4795F">
            <w:pPr>
              <w:autoSpaceDE w:val="0"/>
              <w:snapToGrid w:val="0"/>
              <w:rPr>
                <w:rFonts w:ascii="Times New Roman" w:eastAsia="Calibri" w:hAnsi="Times New Roman" w:cs="Times New Roman"/>
              </w:rPr>
            </w:pPr>
          </w:p>
        </w:tc>
      </w:tr>
      <w:tr w:rsidR="002B19C9" w:rsidRPr="00437F86" w:rsidTr="00A4795F">
        <w:trPr>
          <w:jc w:val="center"/>
        </w:trPr>
        <w:tc>
          <w:tcPr>
            <w:tcW w:w="10173" w:type="dxa"/>
            <w:tcBorders>
              <w:top w:val="single" w:sz="4" w:space="0" w:color="000000"/>
              <w:left w:val="single" w:sz="4" w:space="0" w:color="000000"/>
              <w:bottom w:val="single" w:sz="4" w:space="0" w:color="000000"/>
            </w:tcBorders>
            <w:shd w:val="clear" w:color="auto" w:fill="auto"/>
          </w:tcPr>
          <w:p w:rsidR="002B19C9" w:rsidRPr="00437F86" w:rsidRDefault="002B19C9" w:rsidP="00A4795F">
            <w:pPr>
              <w:autoSpaceDE w:val="0"/>
              <w:rPr>
                <w:rFonts w:ascii="Times New Roman" w:eastAsia="Calibri" w:hAnsi="Times New Roman" w:cs="Times New Roman"/>
              </w:rPr>
            </w:pPr>
            <w:r w:rsidRPr="00437F86">
              <w:rPr>
                <w:rFonts w:ascii="Times New Roman" w:eastAsia="Calibri" w:hAnsi="Times New Roman" w:cs="Times New Roman"/>
              </w:rPr>
              <w:t>Per la lingua straniera attribuzione di un peso maggiore all’orale che allo scritto</w:t>
            </w:r>
          </w:p>
        </w:tc>
        <w:tc>
          <w:tcPr>
            <w:tcW w:w="539" w:type="dxa"/>
            <w:tcBorders>
              <w:top w:val="single" w:sz="4" w:space="0" w:color="000000"/>
              <w:left w:val="single" w:sz="4" w:space="0" w:color="000000"/>
              <w:bottom w:val="single" w:sz="4" w:space="0" w:color="000000"/>
              <w:right w:val="single" w:sz="4" w:space="0" w:color="000000"/>
            </w:tcBorders>
            <w:shd w:val="clear" w:color="auto" w:fill="auto"/>
          </w:tcPr>
          <w:p w:rsidR="002B19C9" w:rsidRPr="00437F86" w:rsidRDefault="002B19C9" w:rsidP="00A4795F">
            <w:pPr>
              <w:autoSpaceDE w:val="0"/>
              <w:snapToGrid w:val="0"/>
              <w:rPr>
                <w:rFonts w:ascii="Times New Roman" w:eastAsia="Calibri" w:hAnsi="Times New Roman" w:cs="Times New Roman"/>
              </w:rPr>
            </w:pPr>
          </w:p>
        </w:tc>
      </w:tr>
      <w:tr w:rsidR="002B19C9" w:rsidRPr="00437F86" w:rsidTr="00A4795F">
        <w:trPr>
          <w:jc w:val="center"/>
        </w:trPr>
        <w:tc>
          <w:tcPr>
            <w:tcW w:w="10173" w:type="dxa"/>
            <w:tcBorders>
              <w:top w:val="single" w:sz="4" w:space="0" w:color="000000"/>
              <w:left w:val="single" w:sz="4" w:space="0" w:color="000000"/>
              <w:bottom w:val="single" w:sz="4" w:space="0" w:color="000000"/>
            </w:tcBorders>
            <w:shd w:val="clear" w:color="auto" w:fill="auto"/>
          </w:tcPr>
          <w:p w:rsidR="002B19C9" w:rsidRPr="00437F86" w:rsidRDefault="002B19C9" w:rsidP="00A4795F">
            <w:pPr>
              <w:autoSpaceDE w:val="0"/>
              <w:rPr>
                <w:rFonts w:ascii="Times New Roman" w:eastAsia="Calibri" w:hAnsi="Times New Roman" w:cs="Times New Roman"/>
              </w:rPr>
            </w:pPr>
            <w:r w:rsidRPr="00437F86">
              <w:rPr>
                <w:rFonts w:ascii="Times New Roman" w:eastAsia="Calibri" w:hAnsi="Times New Roman" w:cs="Times New Roman"/>
              </w:rPr>
              <w:t>Introduzione di prove informatizzate</w:t>
            </w:r>
          </w:p>
        </w:tc>
        <w:tc>
          <w:tcPr>
            <w:tcW w:w="539" w:type="dxa"/>
            <w:tcBorders>
              <w:top w:val="single" w:sz="4" w:space="0" w:color="000000"/>
              <w:left w:val="single" w:sz="4" w:space="0" w:color="000000"/>
              <w:bottom w:val="single" w:sz="4" w:space="0" w:color="000000"/>
              <w:right w:val="single" w:sz="4" w:space="0" w:color="000000"/>
            </w:tcBorders>
            <w:shd w:val="clear" w:color="auto" w:fill="auto"/>
          </w:tcPr>
          <w:p w:rsidR="002B19C9" w:rsidRPr="00437F86" w:rsidRDefault="002B19C9" w:rsidP="00A4795F">
            <w:pPr>
              <w:autoSpaceDE w:val="0"/>
              <w:snapToGrid w:val="0"/>
              <w:rPr>
                <w:rFonts w:ascii="Times New Roman" w:eastAsia="Calibri" w:hAnsi="Times New Roman" w:cs="Times New Roman"/>
              </w:rPr>
            </w:pPr>
          </w:p>
        </w:tc>
      </w:tr>
      <w:tr w:rsidR="002B19C9" w:rsidRPr="00437F86" w:rsidTr="00A4795F">
        <w:trPr>
          <w:jc w:val="center"/>
        </w:trPr>
        <w:tc>
          <w:tcPr>
            <w:tcW w:w="10173" w:type="dxa"/>
            <w:tcBorders>
              <w:top w:val="single" w:sz="4" w:space="0" w:color="000000"/>
              <w:left w:val="single" w:sz="4" w:space="0" w:color="000000"/>
              <w:bottom w:val="single" w:sz="4" w:space="0" w:color="000000"/>
            </w:tcBorders>
            <w:shd w:val="clear" w:color="auto" w:fill="auto"/>
          </w:tcPr>
          <w:p w:rsidR="002B19C9" w:rsidRPr="00437F86" w:rsidRDefault="002B19C9" w:rsidP="00A4795F">
            <w:pPr>
              <w:autoSpaceDE w:val="0"/>
              <w:rPr>
                <w:rFonts w:ascii="Times New Roman" w:eastAsia="Calibri" w:hAnsi="Times New Roman" w:cs="Times New Roman"/>
              </w:rPr>
            </w:pPr>
            <w:r w:rsidRPr="00437F86">
              <w:rPr>
                <w:rFonts w:ascii="Times New Roman" w:eastAsia="Calibri" w:hAnsi="Times New Roman" w:cs="Times New Roman"/>
              </w:rPr>
              <w:t>Tempi più lunghi o contenuti ridotti</w:t>
            </w:r>
          </w:p>
        </w:tc>
        <w:tc>
          <w:tcPr>
            <w:tcW w:w="539" w:type="dxa"/>
            <w:tcBorders>
              <w:top w:val="single" w:sz="4" w:space="0" w:color="000000"/>
              <w:left w:val="single" w:sz="4" w:space="0" w:color="000000"/>
              <w:bottom w:val="single" w:sz="4" w:space="0" w:color="000000"/>
              <w:right w:val="single" w:sz="4" w:space="0" w:color="000000"/>
            </w:tcBorders>
            <w:shd w:val="clear" w:color="auto" w:fill="auto"/>
          </w:tcPr>
          <w:p w:rsidR="002B19C9" w:rsidRPr="00437F86" w:rsidRDefault="002B19C9" w:rsidP="00A4795F">
            <w:pPr>
              <w:autoSpaceDE w:val="0"/>
              <w:snapToGrid w:val="0"/>
              <w:rPr>
                <w:rFonts w:ascii="Times New Roman" w:eastAsia="Calibri" w:hAnsi="Times New Roman" w:cs="Times New Roman"/>
              </w:rPr>
            </w:pPr>
          </w:p>
        </w:tc>
      </w:tr>
      <w:tr w:rsidR="002B19C9" w:rsidRPr="00437F86" w:rsidTr="00A4795F">
        <w:trPr>
          <w:jc w:val="center"/>
        </w:trPr>
        <w:tc>
          <w:tcPr>
            <w:tcW w:w="10173" w:type="dxa"/>
            <w:tcBorders>
              <w:top w:val="single" w:sz="4" w:space="0" w:color="000000"/>
              <w:left w:val="single" w:sz="4" w:space="0" w:color="000000"/>
              <w:bottom w:val="single" w:sz="4" w:space="0" w:color="000000"/>
            </w:tcBorders>
            <w:shd w:val="clear" w:color="auto" w:fill="auto"/>
          </w:tcPr>
          <w:p w:rsidR="002B19C9" w:rsidRPr="00437F86" w:rsidRDefault="002B19C9" w:rsidP="00A4795F">
            <w:pPr>
              <w:autoSpaceDE w:val="0"/>
              <w:rPr>
                <w:rFonts w:ascii="Times New Roman" w:eastAsia="Calibri" w:hAnsi="Times New Roman" w:cs="Times New Roman"/>
              </w:rPr>
            </w:pPr>
            <w:r w:rsidRPr="00437F86">
              <w:rPr>
                <w:rFonts w:ascii="Times New Roman" w:eastAsia="Calibri" w:hAnsi="Times New Roman" w:cs="Times New Roman"/>
              </w:rPr>
              <w:t xml:space="preserve">Uso degli strumenti usati abitualmente dall’allievo (indicare </w:t>
            </w:r>
            <w:proofErr w:type="gramStart"/>
            <w:r w:rsidRPr="00437F86">
              <w:rPr>
                <w:rFonts w:ascii="Times New Roman" w:eastAsia="Calibri" w:hAnsi="Times New Roman" w:cs="Times New Roman"/>
              </w:rPr>
              <w:t>quali)…</w:t>
            </w:r>
            <w:proofErr w:type="gramEnd"/>
            <w:r w:rsidRPr="00437F86">
              <w:rPr>
                <w:rFonts w:ascii="Times New Roman" w:eastAsia="Calibri" w:hAnsi="Times New Roman" w:cs="Times New Roman"/>
              </w:rPr>
              <w:t>…………………………………</w:t>
            </w:r>
          </w:p>
        </w:tc>
        <w:tc>
          <w:tcPr>
            <w:tcW w:w="539" w:type="dxa"/>
            <w:tcBorders>
              <w:top w:val="single" w:sz="4" w:space="0" w:color="000000"/>
              <w:left w:val="single" w:sz="4" w:space="0" w:color="000000"/>
              <w:bottom w:val="single" w:sz="4" w:space="0" w:color="000000"/>
              <w:right w:val="single" w:sz="4" w:space="0" w:color="000000"/>
            </w:tcBorders>
            <w:shd w:val="clear" w:color="auto" w:fill="auto"/>
          </w:tcPr>
          <w:p w:rsidR="002B19C9" w:rsidRPr="00437F86" w:rsidRDefault="002B19C9" w:rsidP="00A4795F">
            <w:pPr>
              <w:autoSpaceDE w:val="0"/>
              <w:snapToGrid w:val="0"/>
              <w:rPr>
                <w:rFonts w:ascii="Times New Roman" w:eastAsia="Calibri" w:hAnsi="Times New Roman" w:cs="Times New Roman"/>
              </w:rPr>
            </w:pPr>
          </w:p>
        </w:tc>
      </w:tr>
      <w:tr w:rsidR="002B19C9" w:rsidRPr="00437F86" w:rsidTr="00A4795F">
        <w:trPr>
          <w:jc w:val="center"/>
        </w:trPr>
        <w:tc>
          <w:tcPr>
            <w:tcW w:w="10173" w:type="dxa"/>
            <w:tcBorders>
              <w:top w:val="single" w:sz="4" w:space="0" w:color="000000"/>
              <w:left w:val="single" w:sz="4" w:space="0" w:color="000000"/>
              <w:bottom w:val="single" w:sz="4" w:space="0" w:color="000000"/>
            </w:tcBorders>
            <w:shd w:val="clear" w:color="auto" w:fill="auto"/>
          </w:tcPr>
          <w:p w:rsidR="002B19C9" w:rsidRPr="00437F86" w:rsidRDefault="002B19C9" w:rsidP="00A4795F">
            <w:pPr>
              <w:autoSpaceDE w:val="0"/>
              <w:rPr>
                <w:rFonts w:ascii="Times New Roman" w:eastAsia="Calibri" w:hAnsi="Times New Roman" w:cs="Times New Roman"/>
              </w:rPr>
            </w:pPr>
            <w:r w:rsidRPr="00437F86">
              <w:rPr>
                <w:rFonts w:ascii="Times New Roman" w:eastAsia="Calibri" w:hAnsi="Times New Roman" w:cs="Times New Roman"/>
              </w:rPr>
              <w:t>Altro (specificare): …………………………………………………</w:t>
            </w:r>
            <w:proofErr w:type="gramStart"/>
            <w:r w:rsidRPr="00437F86">
              <w:rPr>
                <w:rFonts w:ascii="Times New Roman" w:eastAsia="Calibri" w:hAnsi="Times New Roman" w:cs="Times New Roman"/>
              </w:rPr>
              <w:t>…….</w:t>
            </w:r>
            <w:proofErr w:type="gramEnd"/>
          </w:p>
        </w:tc>
        <w:tc>
          <w:tcPr>
            <w:tcW w:w="539" w:type="dxa"/>
            <w:tcBorders>
              <w:top w:val="single" w:sz="4" w:space="0" w:color="000000"/>
              <w:left w:val="single" w:sz="4" w:space="0" w:color="000000"/>
              <w:bottom w:val="single" w:sz="4" w:space="0" w:color="000000"/>
              <w:right w:val="single" w:sz="4" w:space="0" w:color="000000"/>
            </w:tcBorders>
            <w:shd w:val="clear" w:color="auto" w:fill="auto"/>
          </w:tcPr>
          <w:p w:rsidR="002B19C9" w:rsidRPr="00437F86" w:rsidRDefault="002B19C9" w:rsidP="00A4795F">
            <w:pPr>
              <w:autoSpaceDE w:val="0"/>
              <w:snapToGrid w:val="0"/>
              <w:rPr>
                <w:rFonts w:ascii="Times New Roman" w:eastAsia="Calibri" w:hAnsi="Times New Roman" w:cs="Times New Roman"/>
              </w:rPr>
            </w:pPr>
          </w:p>
        </w:tc>
      </w:tr>
      <w:tr w:rsidR="002B19C9" w:rsidRPr="00437F86" w:rsidTr="008F5B0C">
        <w:trPr>
          <w:jc w:val="center"/>
        </w:trPr>
        <w:tc>
          <w:tcPr>
            <w:tcW w:w="10173" w:type="dxa"/>
            <w:tcBorders>
              <w:top w:val="single" w:sz="4" w:space="0" w:color="000000"/>
              <w:left w:val="single" w:sz="4" w:space="0" w:color="000000"/>
              <w:bottom w:val="single" w:sz="4" w:space="0" w:color="000000"/>
            </w:tcBorders>
            <w:shd w:val="clear" w:color="auto" w:fill="92D050"/>
          </w:tcPr>
          <w:p w:rsidR="002B19C9" w:rsidRPr="00437F86" w:rsidRDefault="002B19C9" w:rsidP="00A4795F">
            <w:pPr>
              <w:autoSpaceDE w:val="0"/>
              <w:rPr>
                <w:rFonts w:ascii="Times New Roman" w:eastAsia="Calibri" w:hAnsi="Times New Roman" w:cs="Times New Roman"/>
              </w:rPr>
            </w:pPr>
            <w:r w:rsidRPr="00437F86">
              <w:rPr>
                <w:rFonts w:ascii="Times New Roman" w:eastAsia="Calibri" w:hAnsi="Times New Roman" w:cs="Times New Roman"/>
                <w:b/>
                <w:bCs/>
              </w:rPr>
              <w:t>Strategie utilizzate dall’alunno nello studio</w:t>
            </w:r>
          </w:p>
        </w:tc>
        <w:tc>
          <w:tcPr>
            <w:tcW w:w="539" w:type="dxa"/>
            <w:tcBorders>
              <w:top w:val="single" w:sz="4" w:space="0" w:color="000000"/>
              <w:left w:val="single" w:sz="4" w:space="0" w:color="000000"/>
              <w:bottom w:val="single" w:sz="4" w:space="0" w:color="000000"/>
              <w:right w:val="single" w:sz="4" w:space="0" w:color="000000"/>
            </w:tcBorders>
            <w:shd w:val="clear" w:color="auto" w:fill="92D050"/>
          </w:tcPr>
          <w:p w:rsidR="002B19C9" w:rsidRPr="00437F86" w:rsidRDefault="002B19C9" w:rsidP="00A4795F">
            <w:pPr>
              <w:autoSpaceDE w:val="0"/>
              <w:snapToGrid w:val="0"/>
              <w:rPr>
                <w:rFonts w:ascii="Times New Roman" w:eastAsia="Calibri" w:hAnsi="Times New Roman" w:cs="Times New Roman"/>
                <w:b/>
                <w:bCs/>
              </w:rPr>
            </w:pPr>
          </w:p>
        </w:tc>
      </w:tr>
      <w:tr w:rsidR="002B19C9" w:rsidRPr="00437F86" w:rsidTr="00A4795F">
        <w:trPr>
          <w:jc w:val="center"/>
        </w:trPr>
        <w:tc>
          <w:tcPr>
            <w:tcW w:w="10173" w:type="dxa"/>
            <w:tcBorders>
              <w:top w:val="single" w:sz="4" w:space="0" w:color="000000"/>
              <w:left w:val="single" w:sz="4" w:space="0" w:color="000000"/>
              <w:bottom w:val="single" w:sz="4" w:space="0" w:color="000000"/>
            </w:tcBorders>
            <w:shd w:val="clear" w:color="auto" w:fill="auto"/>
          </w:tcPr>
          <w:p w:rsidR="002B19C9" w:rsidRPr="00437F86" w:rsidRDefault="002B19C9" w:rsidP="00A4795F">
            <w:pPr>
              <w:autoSpaceDE w:val="0"/>
              <w:rPr>
                <w:rFonts w:ascii="Times New Roman" w:eastAsia="Calibri" w:hAnsi="Times New Roman" w:cs="Times New Roman"/>
              </w:rPr>
            </w:pPr>
            <w:r w:rsidRPr="00437F86">
              <w:rPr>
                <w:rFonts w:ascii="Times New Roman" w:eastAsia="Calibri" w:hAnsi="Times New Roman" w:cs="Times New Roman"/>
              </w:rPr>
              <w:t>Sottolineatura e identificazione di parole chiave</w:t>
            </w:r>
          </w:p>
        </w:tc>
        <w:tc>
          <w:tcPr>
            <w:tcW w:w="539" w:type="dxa"/>
            <w:tcBorders>
              <w:top w:val="single" w:sz="4" w:space="0" w:color="000000"/>
              <w:left w:val="single" w:sz="4" w:space="0" w:color="000000"/>
              <w:bottom w:val="single" w:sz="4" w:space="0" w:color="000000"/>
              <w:right w:val="single" w:sz="4" w:space="0" w:color="000000"/>
            </w:tcBorders>
            <w:shd w:val="clear" w:color="auto" w:fill="auto"/>
          </w:tcPr>
          <w:p w:rsidR="002B19C9" w:rsidRPr="00437F86" w:rsidRDefault="002B19C9" w:rsidP="00A4795F">
            <w:pPr>
              <w:autoSpaceDE w:val="0"/>
              <w:snapToGrid w:val="0"/>
              <w:rPr>
                <w:rFonts w:ascii="Times New Roman" w:eastAsia="Calibri" w:hAnsi="Times New Roman" w:cs="Times New Roman"/>
              </w:rPr>
            </w:pPr>
          </w:p>
        </w:tc>
      </w:tr>
      <w:tr w:rsidR="002B19C9" w:rsidRPr="00437F86" w:rsidTr="00A4795F">
        <w:trPr>
          <w:jc w:val="center"/>
        </w:trPr>
        <w:tc>
          <w:tcPr>
            <w:tcW w:w="10173" w:type="dxa"/>
            <w:tcBorders>
              <w:top w:val="single" w:sz="4" w:space="0" w:color="000000"/>
              <w:left w:val="single" w:sz="4" w:space="0" w:color="000000"/>
              <w:bottom w:val="single" w:sz="4" w:space="0" w:color="000000"/>
            </w:tcBorders>
            <w:shd w:val="clear" w:color="auto" w:fill="auto"/>
          </w:tcPr>
          <w:p w:rsidR="002B19C9" w:rsidRPr="00437F86" w:rsidRDefault="002B19C9" w:rsidP="00A4795F">
            <w:pPr>
              <w:autoSpaceDE w:val="0"/>
              <w:rPr>
                <w:rFonts w:ascii="Times New Roman" w:eastAsia="Calibri" w:hAnsi="Times New Roman" w:cs="Times New Roman"/>
              </w:rPr>
            </w:pPr>
            <w:r w:rsidRPr="00437F86">
              <w:rPr>
                <w:rFonts w:ascii="Times New Roman" w:eastAsia="Calibri" w:hAnsi="Times New Roman" w:cs="Times New Roman"/>
              </w:rPr>
              <w:t>Costruzione di schemi, tabelle o diagrammi</w:t>
            </w:r>
          </w:p>
        </w:tc>
        <w:tc>
          <w:tcPr>
            <w:tcW w:w="539" w:type="dxa"/>
            <w:tcBorders>
              <w:top w:val="single" w:sz="4" w:space="0" w:color="000000"/>
              <w:left w:val="single" w:sz="4" w:space="0" w:color="000000"/>
              <w:bottom w:val="single" w:sz="4" w:space="0" w:color="000000"/>
              <w:right w:val="single" w:sz="4" w:space="0" w:color="000000"/>
            </w:tcBorders>
            <w:shd w:val="clear" w:color="auto" w:fill="auto"/>
          </w:tcPr>
          <w:p w:rsidR="002B19C9" w:rsidRPr="00437F86" w:rsidRDefault="002B19C9" w:rsidP="00A4795F">
            <w:pPr>
              <w:autoSpaceDE w:val="0"/>
              <w:snapToGrid w:val="0"/>
              <w:rPr>
                <w:rFonts w:ascii="Times New Roman" w:eastAsia="Calibri" w:hAnsi="Times New Roman" w:cs="Times New Roman"/>
              </w:rPr>
            </w:pPr>
          </w:p>
        </w:tc>
      </w:tr>
      <w:tr w:rsidR="002B19C9" w:rsidRPr="00437F86" w:rsidTr="00A4795F">
        <w:trPr>
          <w:jc w:val="center"/>
        </w:trPr>
        <w:tc>
          <w:tcPr>
            <w:tcW w:w="10173" w:type="dxa"/>
            <w:tcBorders>
              <w:top w:val="single" w:sz="4" w:space="0" w:color="000000"/>
              <w:left w:val="single" w:sz="4" w:space="0" w:color="000000"/>
              <w:bottom w:val="single" w:sz="4" w:space="0" w:color="000000"/>
            </w:tcBorders>
            <w:shd w:val="clear" w:color="auto" w:fill="auto"/>
          </w:tcPr>
          <w:p w:rsidR="002B19C9" w:rsidRPr="00437F86" w:rsidRDefault="002B19C9" w:rsidP="00A4795F">
            <w:pPr>
              <w:autoSpaceDE w:val="0"/>
              <w:rPr>
                <w:rFonts w:ascii="Times New Roman" w:eastAsia="Calibri" w:hAnsi="Times New Roman" w:cs="Times New Roman"/>
              </w:rPr>
            </w:pPr>
            <w:r w:rsidRPr="00437F86">
              <w:rPr>
                <w:rFonts w:ascii="Times New Roman" w:eastAsia="Calibri" w:hAnsi="Times New Roman" w:cs="Times New Roman"/>
              </w:rPr>
              <w:t>Modalità per affrontare il testo scritto (computer, schemi, correttore ortografico)</w:t>
            </w:r>
          </w:p>
        </w:tc>
        <w:tc>
          <w:tcPr>
            <w:tcW w:w="539" w:type="dxa"/>
            <w:tcBorders>
              <w:top w:val="single" w:sz="4" w:space="0" w:color="000000"/>
              <w:left w:val="single" w:sz="4" w:space="0" w:color="000000"/>
              <w:bottom w:val="single" w:sz="4" w:space="0" w:color="000000"/>
              <w:right w:val="single" w:sz="4" w:space="0" w:color="000000"/>
            </w:tcBorders>
            <w:shd w:val="clear" w:color="auto" w:fill="auto"/>
          </w:tcPr>
          <w:p w:rsidR="002B19C9" w:rsidRPr="00437F86" w:rsidRDefault="002B19C9" w:rsidP="00A4795F">
            <w:pPr>
              <w:autoSpaceDE w:val="0"/>
              <w:snapToGrid w:val="0"/>
              <w:rPr>
                <w:rFonts w:ascii="Times New Roman" w:eastAsia="Calibri" w:hAnsi="Times New Roman" w:cs="Times New Roman"/>
              </w:rPr>
            </w:pPr>
          </w:p>
        </w:tc>
      </w:tr>
      <w:tr w:rsidR="002B19C9" w:rsidRPr="00437F86" w:rsidTr="00A4795F">
        <w:trPr>
          <w:jc w:val="center"/>
        </w:trPr>
        <w:tc>
          <w:tcPr>
            <w:tcW w:w="10173" w:type="dxa"/>
            <w:tcBorders>
              <w:top w:val="single" w:sz="4" w:space="0" w:color="000000"/>
              <w:left w:val="single" w:sz="4" w:space="0" w:color="000000"/>
              <w:bottom w:val="single" w:sz="4" w:space="0" w:color="000000"/>
            </w:tcBorders>
            <w:shd w:val="clear" w:color="auto" w:fill="auto"/>
          </w:tcPr>
          <w:p w:rsidR="002B19C9" w:rsidRPr="00437F86" w:rsidRDefault="002B19C9" w:rsidP="00A4795F">
            <w:pPr>
              <w:autoSpaceDE w:val="0"/>
              <w:rPr>
                <w:rFonts w:ascii="Times New Roman" w:eastAsia="Calibri" w:hAnsi="Times New Roman" w:cs="Times New Roman"/>
              </w:rPr>
            </w:pPr>
            <w:r w:rsidRPr="00437F86">
              <w:rPr>
                <w:rFonts w:ascii="Times New Roman" w:eastAsia="Calibri" w:hAnsi="Times New Roman" w:cs="Times New Roman"/>
              </w:rPr>
              <w:t>Riscrittura di testi con modalità grafica diversa</w:t>
            </w:r>
          </w:p>
        </w:tc>
        <w:tc>
          <w:tcPr>
            <w:tcW w:w="539" w:type="dxa"/>
            <w:tcBorders>
              <w:top w:val="single" w:sz="4" w:space="0" w:color="000000"/>
              <w:left w:val="single" w:sz="4" w:space="0" w:color="000000"/>
              <w:bottom w:val="single" w:sz="4" w:space="0" w:color="000000"/>
              <w:right w:val="single" w:sz="4" w:space="0" w:color="000000"/>
            </w:tcBorders>
            <w:shd w:val="clear" w:color="auto" w:fill="auto"/>
          </w:tcPr>
          <w:p w:rsidR="002B19C9" w:rsidRPr="00437F86" w:rsidRDefault="002B19C9" w:rsidP="00A4795F">
            <w:pPr>
              <w:autoSpaceDE w:val="0"/>
              <w:snapToGrid w:val="0"/>
              <w:rPr>
                <w:rFonts w:ascii="Times New Roman" w:eastAsia="Calibri" w:hAnsi="Times New Roman" w:cs="Times New Roman"/>
              </w:rPr>
            </w:pPr>
          </w:p>
        </w:tc>
      </w:tr>
      <w:tr w:rsidR="002B19C9" w:rsidRPr="00437F86" w:rsidTr="00A4795F">
        <w:trPr>
          <w:jc w:val="center"/>
        </w:trPr>
        <w:tc>
          <w:tcPr>
            <w:tcW w:w="10173" w:type="dxa"/>
            <w:tcBorders>
              <w:top w:val="single" w:sz="4" w:space="0" w:color="000000"/>
              <w:left w:val="single" w:sz="4" w:space="0" w:color="000000"/>
              <w:bottom w:val="single" w:sz="4" w:space="0" w:color="000000"/>
            </w:tcBorders>
            <w:shd w:val="clear" w:color="auto" w:fill="auto"/>
          </w:tcPr>
          <w:p w:rsidR="002B19C9" w:rsidRPr="00437F86" w:rsidRDefault="002B19C9" w:rsidP="00A4795F">
            <w:pPr>
              <w:autoSpaceDE w:val="0"/>
              <w:rPr>
                <w:rFonts w:ascii="Times New Roman" w:eastAsia="Calibri" w:hAnsi="Times New Roman" w:cs="Times New Roman"/>
              </w:rPr>
            </w:pPr>
            <w:r w:rsidRPr="00437F86">
              <w:rPr>
                <w:rFonts w:ascii="Times New Roman" w:eastAsia="Calibri" w:hAnsi="Times New Roman" w:cs="Times New Roman"/>
              </w:rPr>
              <w:t>Utilizzo di strategie per ricordare (uso immagini, colori, riquadrature)</w:t>
            </w:r>
          </w:p>
        </w:tc>
        <w:tc>
          <w:tcPr>
            <w:tcW w:w="539" w:type="dxa"/>
            <w:tcBorders>
              <w:top w:val="single" w:sz="4" w:space="0" w:color="000000"/>
              <w:left w:val="single" w:sz="4" w:space="0" w:color="000000"/>
              <w:bottom w:val="single" w:sz="4" w:space="0" w:color="000000"/>
              <w:right w:val="single" w:sz="4" w:space="0" w:color="000000"/>
            </w:tcBorders>
            <w:shd w:val="clear" w:color="auto" w:fill="auto"/>
          </w:tcPr>
          <w:p w:rsidR="002B19C9" w:rsidRPr="00437F86" w:rsidRDefault="002B19C9" w:rsidP="00A4795F">
            <w:pPr>
              <w:autoSpaceDE w:val="0"/>
              <w:snapToGrid w:val="0"/>
              <w:rPr>
                <w:rFonts w:ascii="Times New Roman" w:eastAsia="Calibri" w:hAnsi="Times New Roman" w:cs="Times New Roman"/>
              </w:rPr>
            </w:pPr>
          </w:p>
        </w:tc>
      </w:tr>
      <w:tr w:rsidR="002B19C9" w:rsidRPr="00437F86" w:rsidTr="00A4795F">
        <w:trPr>
          <w:jc w:val="center"/>
        </w:trPr>
        <w:tc>
          <w:tcPr>
            <w:tcW w:w="10173" w:type="dxa"/>
            <w:tcBorders>
              <w:top w:val="single" w:sz="4" w:space="0" w:color="000000"/>
              <w:left w:val="single" w:sz="4" w:space="0" w:color="000000"/>
              <w:bottom w:val="single" w:sz="4" w:space="0" w:color="000000"/>
            </w:tcBorders>
            <w:shd w:val="clear" w:color="auto" w:fill="auto"/>
          </w:tcPr>
          <w:p w:rsidR="002B19C9" w:rsidRPr="00437F86" w:rsidRDefault="002B19C9" w:rsidP="00A4795F">
            <w:pPr>
              <w:autoSpaceDE w:val="0"/>
              <w:rPr>
                <w:rFonts w:ascii="Times New Roman" w:eastAsia="Calibri" w:hAnsi="Times New Roman" w:cs="Times New Roman"/>
              </w:rPr>
            </w:pPr>
            <w:r w:rsidRPr="00437F86">
              <w:rPr>
                <w:rFonts w:ascii="Times New Roman" w:eastAsia="Calibri" w:hAnsi="Times New Roman" w:cs="Times New Roman"/>
              </w:rPr>
              <w:t>Altro (specificare): …………………………………………………</w:t>
            </w:r>
            <w:proofErr w:type="gramStart"/>
            <w:r w:rsidRPr="00437F86">
              <w:rPr>
                <w:rFonts w:ascii="Times New Roman" w:eastAsia="Calibri" w:hAnsi="Times New Roman" w:cs="Times New Roman"/>
              </w:rPr>
              <w:t>…….</w:t>
            </w:r>
            <w:proofErr w:type="gramEnd"/>
          </w:p>
        </w:tc>
        <w:tc>
          <w:tcPr>
            <w:tcW w:w="539" w:type="dxa"/>
            <w:tcBorders>
              <w:top w:val="single" w:sz="4" w:space="0" w:color="000000"/>
              <w:left w:val="single" w:sz="4" w:space="0" w:color="000000"/>
              <w:bottom w:val="single" w:sz="4" w:space="0" w:color="000000"/>
              <w:right w:val="single" w:sz="4" w:space="0" w:color="000000"/>
            </w:tcBorders>
            <w:shd w:val="clear" w:color="auto" w:fill="auto"/>
          </w:tcPr>
          <w:p w:rsidR="002B19C9" w:rsidRPr="00437F86" w:rsidRDefault="002B19C9" w:rsidP="00A4795F">
            <w:pPr>
              <w:autoSpaceDE w:val="0"/>
              <w:snapToGrid w:val="0"/>
              <w:rPr>
                <w:rFonts w:ascii="Times New Roman" w:eastAsia="Calibri" w:hAnsi="Times New Roman" w:cs="Times New Roman"/>
              </w:rPr>
            </w:pPr>
          </w:p>
        </w:tc>
      </w:tr>
      <w:tr w:rsidR="002B19C9" w:rsidRPr="00437F86" w:rsidTr="008F5B0C">
        <w:trPr>
          <w:jc w:val="center"/>
        </w:trPr>
        <w:tc>
          <w:tcPr>
            <w:tcW w:w="10173" w:type="dxa"/>
            <w:tcBorders>
              <w:top w:val="single" w:sz="4" w:space="0" w:color="000000"/>
              <w:left w:val="single" w:sz="4" w:space="0" w:color="000000"/>
              <w:bottom w:val="single" w:sz="4" w:space="0" w:color="000000"/>
            </w:tcBorders>
            <w:shd w:val="clear" w:color="auto" w:fill="92D050"/>
          </w:tcPr>
          <w:p w:rsidR="002B19C9" w:rsidRPr="00437F86" w:rsidRDefault="002B19C9" w:rsidP="00A4795F">
            <w:pPr>
              <w:autoSpaceDE w:val="0"/>
              <w:rPr>
                <w:rFonts w:ascii="Times New Roman" w:eastAsia="Calibri" w:hAnsi="Times New Roman" w:cs="Times New Roman"/>
              </w:rPr>
            </w:pPr>
            <w:r w:rsidRPr="00437F86">
              <w:rPr>
                <w:rFonts w:ascii="Times New Roman" w:eastAsia="Calibri" w:hAnsi="Times New Roman" w:cs="Times New Roman"/>
                <w:b/>
                <w:bCs/>
              </w:rPr>
              <w:t>Strumenti utilizzati dall’alunno nello studio</w:t>
            </w:r>
          </w:p>
        </w:tc>
        <w:tc>
          <w:tcPr>
            <w:tcW w:w="539" w:type="dxa"/>
            <w:tcBorders>
              <w:top w:val="single" w:sz="4" w:space="0" w:color="000000"/>
              <w:left w:val="single" w:sz="4" w:space="0" w:color="000000"/>
              <w:bottom w:val="single" w:sz="4" w:space="0" w:color="000000"/>
              <w:right w:val="single" w:sz="4" w:space="0" w:color="000000"/>
            </w:tcBorders>
            <w:shd w:val="clear" w:color="auto" w:fill="92D050"/>
          </w:tcPr>
          <w:p w:rsidR="002B19C9" w:rsidRPr="00437F86" w:rsidRDefault="002B19C9" w:rsidP="00A4795F">
            <w:pPr>
              <w:autoSpaceDE w:val="0"/>
              <w:snapToGrid w:val="0"/>
              <w:rPr>
                <w:rFonts w:ascii="Times New Roman" w:eastAsia="Calibri" w:hAnsi="Times New Roman" w:cs="Times New Roman"/>
                <w:b/>
                <w:bCs/>
              </w:rPr>
            </w:pPr>
          </w:p>
        </w:tc>
      </w:tr>
      <w:tr w:rsidR="002B19C9" w:rsidRPr="00437F86" w:rsidTr="00A4795F">
        <w:trPr>
          <w:jc w:val="center"/>
        </w:trPr>
        <w:tc>
          <w:tcPr>
            <w:tcW w:w="10173" w:type="dxa"/>
            <w:tcBorders>
              <w:top w:val="single" w:sz="4" w:space="0" w:color="000000"/>
              <w:left w:val="single" w:sz="4" w:space="0" w:color="000000"/>
              <w:bottom w:val="single" w:sz="4" w:space="0" w:color="000000"/>
            </w:tcBorders>
            <w:shd w:val="clear" w:color="auto" w:fill="auto"/>
          </w:tcPr>
          <w:p w:rsidR="002B19C9" w:rsidRPr="00437F86" w:rsidRDefault="002B19C9" w:rsidP="00A4795F">
            <w:pPr>
              <w:autoSpaceDE w:val="0"/>
              <w:rPr>
                <w:rFonts w:ascii="Times New Roman" w:eastAsia="Calibri" w:hAnsi="Times New Roman" w:cs="Times New Roman"/>
              </w:rPr>
            </w:pPr>
            <w:r w:rsidRPr="00437F86">
              <w:rPr>
                <w:rFonts w:ascii="Times New Roman" w:eastAsia="Calibri" w:hAnsi="Times New Roman" w:cs="Times New Roman"/>
              </w:rPr>
              <w:t>Strumenti informatici (libro digitale, programmi per realizzare grafici)</w:t>
            </w:r>
          </w:p>
        </w:tc>
        <w:tc>
          <w:tcPr>
            <w:tcW w:w="539" w:type="dxa"/>
            <w:tcBorders>
              <w:top w:val="single" w:sz="4" w:space="0" w:color="000000"/>
              <w:left w:val="single" w:sz="4" w:space="0" w:color="000000"/>
              <w:bottom w:val="single" w:sz="4" w:space="0" w:color="000000"/>
              <w:right w:val="single" w:sz="4" w:space="0" w:color="000000"/>
            </w:tcBorders>
            <w:shd w:val="clear" w:color="auto" w:fill="auto"/>
          </w:tcPr>
          <w:p w:rsidR="002B19C9" w:rsidRPr="00437F86" w:rsidRDefault="002B19C9" w:rsidP="00A4795F">
            <w:pPr>
              <w:autoSpaceDE w:val="0"/>
              <w:snapToGrid w:val="0"/>
              <w:rPr>
                <w:rFonts w:ascii="Times New Roman" w:eastAsia="Calibri" w:hAnsi="Times New Roman" w:cs="Times New Roman"/>
              </w:rPr>
            </w:pPr>
          </w:p>
        </w:tc>
      </w:tr>
      <w:tr w:rsidR="002B19C9" w:rsidRPr="00437F86" w:rsidTr="00A4795F">
        <w:trPr>
          <w:jc w:val="center"/>
        </w:trPr>
        <w:tc>
          <w:tcPr>
            <w:tcW w:w="10173" w:type="dxa"/>
            <w:tcBorders>
              <w:top w:val="single" w:sz="4" w:space="0" w:color="000000"/>
              <w:left w:val="single" w:sz="4" w:space="0" w:color="000000"/>
              <w:bottom w:val="single" w:sz="4" w:space="0" w:color="000000"/>
            </w:tcBorders>
            <w:shd w:val="clear" w:color="auto" w:fill="auto"/>
          </w:tcPr>
          <w:p w:rsidR="002B19C9" w:rsidRPr="00437F86" w:rsidRDefault="002B19C9" w:rsidP="00A4795F">
            <w:pPr>
              <w:autoSpaceDE w:val="0"/>
              <w:rPr>
                <w:rFonts w:ascii="Times New Roman" w:eastAsia="Calibri" w:hAnsi="Times New Roman" w:cs="Times New Roman"/>
              </w:rPr>
            </w:pPr>
            <w:r w:rsidRPr="00437F86">
              <w:rPr>
                <w:rFonts w:ascii="Times New Roman" w:eastAsia="Calibri" w:hAnsi="Times New Roman" w:cs="Times New Roman"/>
              </w:rPr>
              <w:t>Fotocopie adattate</w:t>
            </w:r>
          </w:p>
        </w:tc>
        <w:tc>
          <w:tcPr>
            <w:tcW w:w="539" w:type="dxa"/>
            <w:tcBorders>
              <w:top w:val="single" w:sz="4" w:space="0" w:color="000000"/>
              <w:left w:val="single" w:sz="4" w:space="0" w:color="000000"/>
              <w:bottom w:val="single" w:sz="4" w:space="0" w:color="000000"/>
              <w:right w:val="single" w:sz="4" w:space="0" w:color="000000"/>
            </w:tcBorders>
            <w:shd w:val="clear" w:color="auto" w:fill="auto"/>
          </w:tcPr>
          <w:p w:rsidR="002B19C9" w:rsidRPr="00437F86" w:rsidRDefault="002B19C9" w:rsidP="00A4795F">
            <w:pPr>
              <w:autoSpaceDE w:val="0"/>
              <w:snapToGrid w:val="0"/>
              <w:rPr>
                <w:rFonts w:ascii="Times New Roman" w:eastAsia="Calibri" w:hAnsi="Times New Roman" w:cs="Times New Roman"/>
              </w:rPr>
            </w:pPr>
          </w:p>
        </w:tc>
      </w:tr>
      <w:tr w:rsidR="002B19C9" w:rsidRPr="00437F86" w:rsidTr="00A4795F">
        <w:trPr>
          <w:jc w:val="center"/>
        </w:trPr>
        <w:tc>
          <w:tcPr>
            <w:tcW w:w="10173" w:type="dxa"/>
            <w:tcBorders>
              <w:top w:val="single" w:sz="4" w:space="0" w:color="000000"/>
              <w:left w:val="single" w:sz="4" w:space="0" w:color="000000"/>
              <w:bottom w:val="single" w:sz="4" w:space="0" w:color="000000"/>
            </w:tcBorders>
            <w:shd w:val="clear" w:color="auto" w:fill="auto"/>
          </w:tcPr>
          <w:p w:rsidR="002B19C9" w:rsidRPr="00437F86" w:rsidRDefault="002B19C9" w:rsidP="00A4795F">
            <w:pPr>
              <w:autoSpaceDE w:val="0"/>
              <w:rPr>
                <w:rFonts w:ascii="Times New Roman" w:eastAsia="Calibri" w:hAnsi="Times New Roman" w:cs="Times New Roman"/>
              </w:rPr>
            </w:pPr>
            <w:r w:rsidRPr="00437F86">
              <w:rPr>
                <w:rFonts w:ascii="Times New Roman" w:eastAsia="Calibri" w:hAnsi="Times New Roman" w:cs="Times New Roman"/>
              </w:rPr>
              <w:t>Utilizzo del pc per scrivere</w:t>
            </w:r>
          </w:p>
        </w:tc>
        <w:tc>
          <w:tcPr>
            <w:tcW w:w="539" w:type="dxa"/>
            <w:tcBorders>
              <w:top w:val="single" w:sz="4" w:space="0" w:color="000000"/>
              <w:left w:val="single" w:sz="4" w:space="0" w:color="000000"/>
              <w:bottom w:val="single" w:sz="4" w:space="0" w:color="000000"/>
              <w:right w:val="single" w:sz="4" w:space="0" w:color="000000"/>
            </w:tcBorders>
            <w:shd w:val="clear" w:color="auto" w:fill="auto"/>
          </w:tcPr>
          <w:p w:rsidR="002B19C9" w:rsidRPr="00437F86" w:rsidRDefault="002B19C9" w:rsidP="00A4795F">
            <w:pPr>
              <w:autoSpaceDE w:val="0"/>
              <w:snapToGrid w:val="0"/>
              <w:rPr>
                <w:rFonts w:ascii="Times New Roman" w:eastAsia="Calibri" w:hAnsi="Times New Roman" w:cs="Times New Roman"/>
              </w:rPr>
            </w:pPr>
          </w:p>
        </w:tc>
      </w:tr>
      <w:tr w:rsidR="002B19C9" w:rsidRPr="00437F86" w:rsidTr="00A4795F">
        <w:trPr>
          <w:jc w:val="center"/>
        </w:trPr>
        <w:tc>
          <w:tcPr>
            <w:tcW w:w="10173" w:type="dxa"/>
            <w:tcBorders>
              <w:top w:val="single" w:sz="4" w:space="0" w:color="000000"/>
              <w:left w:val="single" w:sz="4" w:space="0" w:color="000000"/>
              <w:bottom w:val="single" w:sz="4" w:space="0" w:color="000000"/>
            </w:tcBorders>
            <w:shd w:val="clear" w:color="auto" w:fill="auto"/>
          </w:tcPr>
          <w:p w:rsidR="002B19C9" w:rsidRPr="00437F86" w:rsidRDefault="002B19C9" w:rsidP="00A4795F">
            <w:pPr>
              <w:autoSpaceDE w:val="0"/>
              <w:rPr>
                <w:rFonts w:ascii="Times New Roman" w:eastAsia="Calibri" w:hAnsi="Times New Roman" w:cs="Times New Roman"/>
              </w:rPr>
            </w:pPr>
            <w:r w:rsidRPr="00437F86">
              <w:rPr>
                <w:rFonts w:ascii="Times New Roman" w:eastAsia="Calibri" w:hAnsi="Times New Roman" w:cs="Times New Roman"/>
              </w:rPr>
              <w:t>Software didattici</w:t>
            </w:r>
          </w:p>
        </w:tc>
        <w:tc>
          <w:tcPr>
            <w:tcW w:w="539" w:type="dxa"/>
            <w:tcBorders>
              <w:top w:val="single" w:sz="4" w:space="0" w:color="000000"/>
              <w:left w:val="single" w:sz="4" w:space="0" w:color="000000"/>
              <w:bottom w:val="single" w:sz="4" w:space="0" w:color="000000"/>
              <w:right w:val="single" w:sz="4" w:space="0" w:color="000000"/>
            </w:tcBorders>
            <w:shd w:val="clear" w:color="auto" w:fill="auto"/>
          </w:tcPr>
          <w:p w:rsidR="002B19C9" w:rsidRPr="00437F86" w:rsidRDefault="002B19C9" w:rsidP="00A4795F">
            <w:pPr>
              <w:autoSpaceDE w:val="0"/>
              <w:snapToGrid w:val="0"/>
              <w:rPr>
                <w:rFonts w:ascii="Times New Roman" w:eastAsia="Calibri" w:hAnsi="Times New Roman" w:cs="Times New Roman"/>
              </w:rPr>
            </w:pPr>
          </w:p>
        </w:tc>
      </w:tr>
      <w:tr w:rsidR="002B19C9" w:rsidRPr="00437F86" w:rsidTr="00A4795F">
        <w:trPr>
          <w:jc w:val="center"/>
        </w:trPr>
        <w:tc>
          <w:tcPr>
            <w:tcW w:w="10173" w:type="dxa"/>
            <w:tcBorders>
              <w:top w:val="single" w:sz="4" w:space="0" w:color="000000"/>
              <w:left w:val="single" w:sz="4" w:space="0" w:color="000000"/>
              <w:bottom w:val="single" w:sz="4" w:space="0" w:color="000000"/>
            </w:tcBorders>
            <w:shd w:val="clear" w:color="auto" w:fill="auto"/>
          </w:tcPr>
          <w:p w:rsidR="002B19C9" w:rsidRPr="00437F86" w:rsidRDefault="002B19C9" w:rsidP="00A4795F">
            <w:pPr>
              <w:autoSpaceDE w:val="0"/>
              <w:rPr>
                <w:rFonts w:ascii="Times New Roman" w:eastAsia="Calibri" w:hAnsi="Times New Roman" w:cs="Times New Roman"/>
              </w:rPr>
            </w:pPr>
            <w:r w:rsidRPr="00437F86">
              <w:rPr>
                <w:rFonts w:ascii="Times New Roman" w:eastAsia="Calibri" w:hAnsi="Times New Roman" w:cs="Times New Roman"/>
              </w:rPr>
              <w:t>Supporto di un tutor a casa (indicare quale)</w:t>
            </w:r>
          </w:p>
        </w:tc>
        <w:tc>
          <w:tcPr>
            <w:tcW w:w="539" w:type="dxa"/>
            <w:tcBorders>
              <w:top w:val="single" w:sz="4" w:space="0" w:color="000000"/>
              <w:left w:val="single" w:sz="4" w:space="0" w:color="000000"/>
              <w:bottom w:val="single" w:sz="4" w:space="0" w:color="000000"/>
              <w:right w:val="single" w:sz="4" w:space="0" w:color="000000"/>
            </w:tcBorders>
            <w:shd w:val="clear" w:color="auto" w:fill="auto"/>
          </w:tcPr>
          <w:p w:rsidR="002B19C9" w:rsidRPr="00437F86" w:rsidRDefault="002B19C9" w:rsidP="00A4795F">
            <w:pPr>
              <w:autoSpaceDE w:val="0"/>
              <w:snapToGrid w:val="0"/>
              <w:rPr>
                <w:rFonts w:ascii="Times New Roman" w:eastAsia="Calibri" w:hAnsi="Times New Roman" w:cs="Times New Roman"/>
                <w:vertAlign w:val="superscript"/>
              </w:rPr>
            </w:pPr>
          </w:p>
        </w:tc>
      </w:tr>
      <w:tr w:rsidR="002B19C9" w:rsidRPr="00437F86" w:rsidTr="00A4795F">
        <w:trPr>
          <w:jc w:val="center"/>
        </w:trPr>
        <w:tc>
          <w:tcPr>
            <w:tcW w:w="10173" w:type="dxa"/>
            <w:tcBorders>
              <w:left w:val="single" w:sz="4" w:space="0" w:color="000000"/>
              <w:bottom w:val="single" w:sz="4" w:space="0" w:color="000000"/>
            </w:tcBorders>
            <w:shd w:val="clear" w:color="auto" w:fill="auto"/>
          </w:tcPr>
          <w:p w:rsidR="002B19C9" w:rsidRPr="00437F86" w:rsidRDefault="002B19C9" w:rsidP="00A4795F">
            <w:pPr>
              <w:autoSpaceDE w:val="0"/>
              <w:rPr>
                <w:rFonts w:ascii="Times New Roman" w:eastAsia="Calibri" w:hAnsi="Times New Roman" w:cs="Times New Roman"/>
              </w:rPr>
            </w:pPr>
            <w:r w:rsidRPr="00437F86">
              <w:rPr>
                <w:rFonts w:ascii="Times New Roman" w:eastAsia="Calibri" w:hAnsi="Times New Roman" w:cs="Times New Roman"/>
              </w:rPr>
              <w:t>Altro (specificare): …………………………………………………</w:t>
            </w:r>
            <w:proofErr w:type="gramStart"/>
            <w:r w:rsidRPr="00437F86">
              <w:rPr>
                <w:rFonts w:ascii="Times New Roman" w:eastAsia="Calibri" w:hAnsi="Times New Roman" w:cs="Times New Roman"/>
              </w:rPr>
              <w:t>…….</w:t>
            </w:r>
            <w:proofErr w:type="gramEnd"/>
          </w:p>
        </w:tc>
        <w:tc>
          <w:tcPr>
            <w:tcW w:w="539" w:type="dxa"/>
            <w:tcBorders>
              <w:left w:val="single" w:sz="4" w:space="0" w:color="000000"/>
              <w:bottom w:val="single" w:sz="4" w:space="0" w:color="000000"/>
              <w:right w:val="single" w:sz="4" w:space="0" w:color="000000"/>
            </w:tcBorders>
            <w:shd w:val="clear" w:color="auto" w:fill="auto"/>
          </w:tcPr>
          <w:p w:rsidR="002B19C9" w:rsidRPr="00437F86" w:rsidRDefault="002B19C9" w:rsidP="00A4795F">
            <w:pPr>
              <w:autoSpaceDE w:val="0"/>
              <w:snapToGrid w:val="0"/>
              <w:rPr>
                <w:rFonts w:ascii="Times New Roman" w:eastAsia="Calibri" w:hAnsi="Times New Roman" w:cs="Times New Roman"/>
                <w:vertAlign w:val="superscript"/>
              </w:rPr>
            </w:pPr>
          </w:p>
        </w:tc>
      </w:tr>
    </w:tbl>
    <w:p w:rsidR="002B19C9" w:rsidRPr="00437F86" w:rsidRDefault="002B19C9" w:rsidP="00EC06D1">
      <w:pPr>
        <w:autoSpaceDE w:val="0"/>
        <w:autoSpaceDN w:val="0"/>
        <w:adjustRightInd w:val="0"/>
        <w:spacing w:after="0" w:line="276" w:lineRule="auto"/>
        <w:ind w:right="252"/>
        <w:jc w:val="both"/>
        <w:rPr>
          <w:rFonts w:ascii="Times New Roman" w:hAnsi="Times New Roman" w:cs="Times New Roman"/>
          <w:color w:val="000000"/>
          <w:sz w:val="20"/>
          <w:szCs w:val="20"/>
          <w:lang w:eastAsia="it-IT"/>
        </w:rPr>
      </w:pPr>
      <w:r w:rsidRPr="00437F86">
        <w:rPr>
          <w:rFonts w:ascii="Times New Roman" w:hAnsi="Times New Roman" w:cs="Times New Roman"/>
          <w:color w:val="000000"/>
          <w:sz w:val="20"/>
          <w:szCs w:val="20"/>
          <w:lang w:eastAsia="it-IT"/>
        </w:rPr>
        <w:t>L’Unità di Apprendimento costituisce uno degli strumenti della didattica per competenze.</w:t>
      </w:r>
    </w:p>
    <w:p w:rsidR="002B19C9" w:rsidRPr="00437F86" w:rsidRDefault="002B19C9" w:rsidP="00EC06D1">
      <w:pPr>
        <w:numPr>
          <w:ilvl w:val="0"/>
          <w:numId w:val="16"/>
        </w:numPr>
        <w:autoSpaceDE w:val="0"/>
        <w:autoSpaceDN w:val="0"/>
        <w:adjustRightInd w:val="0"/>
        <w:spacing w:after="0" w:line="276" w:lineRule="auto"/>
        <w:ind w:right="252"/>
        <w:jc w:val="both"/>
        <w:rPr>
          <w:rFonts w:ascii="Times New Roman" w:hAnsi="Times New Roman" w:cs="Times New Roman"/>
          <w:color w:val="000000"/>
          <w:sz w:val="20"/>
          <w:szCs w:val="20"/>
          <w:lang w:eastAsia="it-IT"/>
        </w:rPr>
      </w:pPr>
      <w:r w:rsidRPr="00437F86">
        <w:rPr>
          <w:rFonts w:ascii="Times New Roman" w:hAnsi="Times New Roman" w:cs="Times New Roman"/>
          <w:color w:val="000000"/>
          <w:sz w:val="20"/>
          <w:szCs w:val="20"/>
          <w:lang w:eastAsia="it-IT"/>
        </w:rPr>
        <w:t>Per definizione è interdisciplinare.</w:t>
      </w:r>
    </w:p>
    <w:p w:rsidR="002B19C9" w:rsidRPr="00437F86" w:rsidRDefault="002B19C9" w:rsidP="00EC06D1">
      <w:pPr>
        <w:autoSpaceDE w:val="0"/>
        <w:autoSpaceDN w:val="0"/>
        <w:adjustRightInd w:val="0"/>
        <w:spacing w:after="0"/>
        <w:ind w:right="252"/>
        <w:jc w:val="both"/>
        <w:rPr>
          <w:rFonts w:ascii="Times New Roman" w:hAnsi="Times New Roman" w:cs="Times New Roman"/>
          <w:color w:val="000000"/>
          <w:sz w:val="20"/>
          <w:szCs w:val="20"/>
          <w:lang w:eastAsia="it-IT"/>
        </w:rPr>
      </w:pPr>
      <w:r w:rsidRPr="00437F86">
        <w:rPr>
          <w:rFonts w:ascii="Times New Roman" w:hAnsi="Times New Roman" w:cs="Times New Roman"/>
          <w:color w:val="000000"/>
          <w:sz w:val="20"/>
          <w:szCs w:val="20"/>
          <w:lang w:eastAsia="it-IT"/>
        </w:rPr>
        <w:t>Chiede agli studenti di agire in autonomia e responsabilità.</w:t>
      </w:r>
    </w:p>
    <w:p w:rsidR="002B19C9" w:rsidRPr="00437F86" w:rsidRDefault="002B19C9" w:rsidP="00EC06D1">
      <w:pPr>
        <w:autoSpaceDE w:val="0"/>
        <w:autoSpaceDN w:val="0"/>
        <w:adjustRightInd w:val="0"/>
        <w:spacing w:after="0"/>
        <w:ind w:right="252"/>
        <w:jc w:val="both"/>
        <w:rPr>
          <w:rFonts w:ascii="Times New Roman" w:hAnsi="Times New Roman" w:cs="Times New Roman"/>
          <w:color w:val="000000"/>
          <w:sz w:val="20"/>
          <w:szCs w:val="20"/>
          <w:lang w:eastAsia="it-IT"/>
        </w:rPr>
      </w:pPr>
      <w:r w:rsidRPr="00437F86">
        <w:rPr>
          <w:rFonts w:ascii="Times New Roman" w:hAnsi="Times New Roman" w:cs="Times New Roman"/>
          <w:color w:val="000000"/>
          <w:sz w:val="20"/>
          <w:szCs w:val="20"/>
          <w:lang w:eastAsia="it-IT"/>
        </w:rPr>
        <w:t xml:space="preserve">Possiamo avere </w:t>
      </w:r>
      <w:proofErr w:type="spellStart"/>
      <w:r w:rsidRPr="00437F86">
        <w:rPr>
          <w:rFonts w:ascii="Times New Roman" w:hAnsi="Times New Roman" w:cs="Times New Roman"/>
          <w:color w:val="000000"/>
          <w:sz w:val="20"/>
          <w:szCs w:val="20"/>
          <w:lang w:eastAsia="it-IT"/>
        </w:rPr>
        <w:t>UdA</w:t>
      </w:r>
      <w:proofErr w:type="spellEnd"/>
      <w:r w:rsidRPr="00437F86">
        <w:rPr>
          <w:rFonts w:ascii="Times New Roman" w:hAnsi="Times New Roman" w:cs="Times New Roman"/>
          <w:color w:val="000000"/>
          <w:sz w:val="20"/>
          <w:szCs w:val="20"/>
          <w:lang w:eastAsia="it-IT"/>
        </w:rPr>
        <w:t xml:space="preserve"> ad ampiezza massima (tutti i docenti del </w:t>
      </w:r>
      <w:proofErr w:type="spellStart"/>
      <w:r w:rsidRPr="00437F86">
        <w:rPr>
          <w:rFonts w:ascii="Times New Roman" w:hAnsi="Times New Roman" w:cs="Times New Roman"/>
          <w:color w:val="000000"/>
          <w:sz w:val="20"/>
          <w:szCs w:val="20"/>
          <w:lang w:eastAsia="it-IT"/>
        </w:rPr>
        <w:t>c.d.c</w:t>
      </w:r>
      <w:proofErr w:type="spellEnd"/>
      <w:r w:rsidRPr="00437F86">
        <w:rPr>
          <w:rFonts w:ascii="Times New Roman" w:hAnsi="Times New Roman" w:cs="Times New Roman"/>
          <w:color w:val="000000"/>
          <w:sz w:val="20"/>
          <w:szCs w:val="20"/>
          <w:lang w:eastAsia="it-IT"/>
        </w:rPr>
        <w:t>.), media (alcuni) o minima (asse culturale).</w:t>
      </w:r>
    </w:p>
    <w:p w:rsidR="002B19C9" w:rsidRPr="00437F86" w:rsidRDefault="002B19C9" w:rsidP="00EC06D1">
      <w:pPr>
        <w:numPr>
          <w:ilvl w:val="0"/>
          <w:numId w:val="16"/>
        </w:numPr>
        <w:autoSpaceDE w:val="0"/>
        <w:autoSpaceDN w:val="0"/>
        <w:adjustRightInd w:val="0"/>
        <w:spacing w:after="0" w:line="276" w:lineRule="auto"/>
        <w:ind w:right="252"/>
        <w:rPr>
          <w:rFonts w:ascii="Times New Roman" w:hAnsi="Times New Roman" w:cs="Times New Roman"/>
          <w:color w:val="000000"/>
          <w:sz w:val="20"/>
          <w:szCs w:val="20"/>
          <w:lang w:eastAsia="it-IT"/>
        </w:rPr>
      </w:pPr>
      <w:r w:rsidRPr="00437F86">
        <w:rPr>
          <w:rFonts w:ascii="Times New Roman" w:hAnsi="Times New Roman" w:cs="Times New Roman"/>
          <w:color w:val="000000"/>
          <w:sz w:val="20"/>
          <w:szCs w:val="20"/>
          <w:lang w:eastAsia="it-IT"/>
        </w:rPr>
        <w:t xml:space="preserve">Essa prevede sempre compiti reali (o simulati) e relativi prodotti che i destinatari sono chiamati a realizzare ed indica le risorse (capacità, conoscenze, abilità) che gli è chiesto di mobilitare per diventare competente. </w:t>
      </w:r>
    </w:p>
    <w:p w:rsidR="002B19C9" w:rsidRPr="00446EB8" w:rsidRDefault="002B19C9" w:rsidP="00EC06D1">
      <w:pPr>
        <w:numPr>
          <w:ilvl w:val="0"/>
          <w:numId w:val="16"/>
        </w:numPr>
        <w:autoSpaceDE w:val="0"/>
        <w:autoSpaceDN w:val="0"/>
        <w:adjustRightInd w:val="0"/>
        <w:spacing w:after="0" w:line="276" w:lineRule="auto"/>
        <w:ind w:right="252"/>
        <w:rPr>
          <w:rFonts w:ascii="Times New Roman" w:hAnsi="Times New Roman" w:cs="Times New Roman"/>
          <w:color w:val="000000"/>
          <w:lang w:eastAsia="it-IT"/>
        </w:rPr>
      </w:pPr>
      <w:r w:rsidRPr="00437F86">
        <w:rPr>
          <w:rFonts w:ascii="Times New Roman" w:hAnsi="Times New Roman" w:cs="Times New Roman"/>
          <w:color w:val="000000"/>
          <w:sz w:val="20"/>
          <w:szCs w:val="20"/>
          <w:lang w:eastAsia="it-IT"/>
        </w:rPr>
        <w:t xml:space="preserve">Ogni </w:t>
      </w:r>
      <w:proofErr w:type="spellStart"/>
      <w:r w:rsidRPr="00437F86">
        <w:rPr>
          <w:rFonts w:ascii="Times New Roman" w:hAnsi="Times New Roman" w:cs="Times New Roman"/>
          <w:color w:val="000000"/>
          <w:sz w:val="20"/>
          <w:szCs w:val="20"/>
          <w:lang w:eastAsia="it-IT"/>
        </w:rPr>
        <w:t>UdA</w:t>
      </w:r>
      <w:proofErr w:type="spellEnd"/>
      <w:r w:rsidRPr="00437F86">
        <w:rPr>
          <w:rFonts w:ascii="Times New Roman" w:hAnsi="Times New Roman" w:cs="Times New Roman"/>
          <w:color w:val="000000"/>
          <w:sz w:val="20"/>
          <w:szCs w:val="20"/>
          <w:lang w:eastAsia="it-IT"/>
        </w:rPr>
        <w:t xml:space="preserve"> deve sempre mirare almeno una competenza tra quelle presenti nel repertorio di riferimento</w:t>
      </w:r>
      <w:r w:rsidRPr="00437F86">
        <w:rPr>
          <w:rFonts w:ascii="Times New Roman" w:hAnsi="Times New Roman" w:cs="Times New Roman"/>
          <w:color w:val="000000"/>
          <w:lang w:eastAsia="it-IT"/>
        </w:rPr>
        <w:t xml:space="preserve">. </w:t>
      </w:r>
    </w:p>
    <w:p w:rsidR="00EC06D1" w:rsidRDefault="00EC06D1" w:rsidP="002B19C9">
      <w:pPr>
        <w:autoSpaceDE w:val="0"/>
        <w:autoSpaceDN w:val="0"/>
        <w:adjustRightInd w:val="0"/>
        <w:jc w:val="center"/>
        <w:rPr>
          <w:rFonts w:ascii="Times New Roman" w:hAnsi="Times New Roman" w:cs="Times New Roman"/>
          <w:b/>
          <w:bCs/>
          <w:u w:val="single"/>
          <w:lang w:eastAsia="it-IT"/>
        </w:rPr>
      </w:pPr>
    </w:p>
    <w:p w:rsidR="00E30EC4" w:rsidRDefault="00E30EC4" w:rsidP="008F5B0C">
      <w:pPr>
        <w:autoSpaceDE w:val="0"/>
        <w:autoSpaceDN w:val="0"/>
        <w:adjustRightInd w:val="0"/>
        <w:rPr>
          <w:rFonts w:ascii="Times New Roman" w:hAnsi="Times New Roman" w:cs="Times New Roman"/>
          <w:b/>
          <w:bCs/>
          <w:u w:val="single"/>
          <w:lang w:eastAsia="it-IT"/>
        </w:rPr>
      </w:pPr>
    </w:p>
    <w:p w:rsidR="008F5B0C" w:rsidRDefault="008F5B0C" w:rsidP="008F5B0C">
      <w:pPr>
        <w:autoSpaceDE w:val="0"/>
        <w:autoSpaceDN w:val="0"/>
        <w:adjustRightInd w:val="0"/>
        <w:rPr>
          <w:rFonts w:ascii="Times New Roman" w:hAnsi="Times New Roman" w:cs="Times New Roman"/>
          <w:b/>
          <w:bCs/>
          <w:u w:val="single"/>
          <w:lang w:eastAsia="it-IT"/>
        </w:rPr>
      </w:pPr>
    </w:p>
    <w:p w:rsidR="00960914" w:rsidRDefault="00960914" w:rsidP="008F5B0C">
      <w:pPr>
        <w:autoSpaceDE w:val="0"/>
        <w:autoSpaceDN w:val="0"/>
        <w:adjustRightInd w:val="0"/>
        <w:rPr>
          <w:rFonts w:ascii="Times New Roman" w:hAnsi="Times New Roman" w:cs="Times New Roman"/>
          <w:b/>
          <w:bCs/>
          <w:u w:val="single"/>
          <w:lang w:eastAsia="it-IT"/>
        </w:rPr>
      </w:pPr>
    </w:p>
    <w:p w:rsidR="00960914" w:rsidRDefault="00960914" w:rsidP="008F5B0C">
      <w:pPr>
        <w:autoSpaceDE w:val="0"/>
        <w:autoSpaceDN w:val="0"/>
        <w:adjustRightInd w:val="0"/>
        <w:rPr>
          <w:rFonts w:ascii="Times New Roman" w:hAnsi="Times New Roman" w:cs="Times New Roman"/>
          <w:b/>
          <w:bCs/>
          <w:u w:val="single"/>
          <w:lang w:eastAsia="it-IT"/>
        </w:rPr>
      </w:pPr>
    </w:p>
    <w:p w:rsidR="00E30EC4" w:rsidRDefault="00E30EC4" w:rsidP="002B19C9">
      <w:pPr>
        <w:autoSpaceDE w:val="0"/>
        <w:autoSpaceDN w:val="0"/>
        <w:adjustRightInd w:val="0"/>
        <w:jc w:val="center"/>
        <w:rPr>
          <w:rFonts w:ascii="Times New Roman" w:hAnsi="Times New Roman" w:cs="Times New Roman"/>
          <w:b/>
          <w:bCs/>
          <w:u w:val="single"/>
          <w:lang w:eastAsia="it-IT"/>
        </w:rPr>
      </w:pPr>
    </w:p>
    <w:p w:rsidR="002B19C9" w:rsidRPr="00437F86" w:rsidRDefault="002B19C9" w:rsidP="002B19C9">
      <w:pPr>
        <w:autoSpaceDE w:val="0"/>
        <w:autoSpaceDN w:val="0"/>
        <w:adjustRightInd w:val="0"/>
        <w:jc w:val="center"/>
        <w:rPr>
          <w:rFonts w:ascii="Times New Roman" w:hAnsi="Times New Roman" w:cs="Times New Roman"/>
          <w:b/>
          <w:bCs/>
          <w:u w:val="single"/>
          <w:lang w:eastAsia="it-IT"/>
        </w:rPr>
      </w:pPr>
      <w:r w:rsidRPr="00437F86">
        <w:rPr>
          <w:rFonts w:ascii="Times New Roman" w:hAnsi="Times New Roman" w:cs="Times New Roman"/>
          <w:b/>
          <w:bCs/>
          <w:u w:val="single"/>
          <w:lang w:eastAsia="it-IT"/>
        </w:rPr>
        <w:lastRenderedPageBreak/>
        <w:t>IL COMPITO/PRODOTTO DELL’UDA</w:t>
      </w:r>
    </w:p>
    <w:p w:rsidR="002B19C9" w:rsidRPr="00437F86" w:rsidRDefault="002B19C9" w:rsidP="002B19C9">
      <w:pPr>
        <w:autoSpaceDE w:val="0"/>
        <w:autoSpaceDN w:val="0"/>
        <w:adjustRightInd w:val="0"/>
        <w:jc w:val="center"/>
        <w:rPr>
          <w:rFonts w:ascii="Times New Roman" w:hAnsi="Times New Roman" w:cs="Times New Roman"/>
          <w:b/>
          <w:bCs/>
          <w:u w:val="single"/>
          <w:lang w:eastAsia="it-IT"/>
        </w:rPr>
      </w:pPr>
    </w:p>
    <w:p w:rsidR="002B19C9" w:rsidRPr="00437F86" w:rsidRDefault="002B19C9" w:rsidP="00EC06D1">
      <w:pPr>
        <w:spacing w:after="0"/>
        <w:rPr>
          <w:rFonts w:ascii="Times New Roman" w:hAnsi="Times New Roman" w:cs="Times New Roman"/>
          <w:sz w:val="20"/>
          <w:szCs w:val="20"/>
          <w:lang w:eastAsia="it-IT"/>
        </w:rPr>
      </w:pPr>
      <w:r w:rsidRPr="00437F86">
        <w:rPr>
          <w:rFonts w:ascii="Times New Roman" w:hAnsi="Times New Roman" w:cs="Times New Roman"/>
          <w:sz w:val="20"/>
          <w:szCs w:val="20"/>
          <w:lang w:eastAsia="it-IT"/>
        </w:rPr>
        <w:t xml:space="preserve">Un esempio di compito/prodotto </w:t>
      </w:r>
      <w:r w:rsidR="00EC06D1">
        <w:rPr>
          <w:rFonts w:ascii="Times New Roman" w:hAnsi="Times New Roman" w:cs="Times New Roman"/>
          <w:sz w:val="20"/>
          <w:szCs w:val="20"/>
          <w:lang w:eastAsia="it-IT"/>
        </w:rPr>
        <w:t>è</w:t>
      </w:r>
      <w:r w:rsidRPr="00437F86">
        <w:rPr>
          <w:rFonts w:ascii="Times New Roman" w:hAnsi="Times New Roman" w:cs="Times New Roman"/>
          <w:sz w:val="20"/>
          <w:szCs w:val="20"/>
          <w:lang w:eastAsia="it-IT"/>
        </w:rPr>
        <w:t>:</w:t>
      </w:r>
    </w:p>
    <w:p w:rsidR="002B19C9" w:rsidRPr="00437F86" w:rsidRDefault="002B19C9" w:rsidP="00EC06D1">
      <w:pPr>
        <w:numPr>
          <w:ilvl w:val="0"/>
          <w:numId w:val="15"/>
        </w:numPr>
        <w:spacing w:after="0" w:line="276" w:lineRule="auto"/>
        <w:rPr>
          <w:rFonts w:ascii="Times New Roman" w:hAnsi="Times New Roman" w:cs="Times New Roman"/>
          <w:sz w:val="20"/>
          <w:szCs w:val="20"/>
          <w:lang w:eastAsia="it-IT"/>
        </w:rPr>
      </w:pPr>
      <w:r w:rsidRPr="00437F86">
        <w:rPr>
          <w:rFonts w:ascii="Times New Roman" w:hAnsi="Times New Roman" w:cs="Times New Roman"/>
          <w:sz w:val="20"/>
          <w:szCs w:val="20"/>
          <w:lang w:eastAsia="it-IT"/>
        </w:rPr>
        <w:t>la predisposizione di un dossier</w:t>
      </w:r>
    </w:p>
    <w:p w:rsidR="002B19C9" w:rsidRPr="00437F86" w:rsidRDefault="002B19C9" w:rsidP="00EC06D1">
      <w:pPr>
        <w:numPr>
          <w:ilvl w:val="0"/>
          <w:numId w:val="15"/>
        </w:numPr>
        <w:spacing w:after="0" w:line="276" w:lineRule="auto"/>
        <w:rPr>
          <w:rFonts w:ascii="Times New Roman" w:hAnsi="Times New Roman" w:cs="Times New Roman"/>
          <w:sz w:val="20"/>
          <w:szCs w:val="20"/>
          <w:lang w:eastAsia="it-IT"/>
        </w:rPr>
      </w:pPr>
      <w:r w:rsidRPr="00437F86">
        <w:rPr>
          <w:rFonts w:ascii="Times New Roman" w:hAnsi="Times New Roman" w:cs="Times New Roman"/>
          <w:sz w:val="20"/>
          <w:szCs w:val="20"/>
          <w:lang w:eastAsia="it-IT"/>
        </w:rPr>
        <w:t>il glossario</w:t>
      </w:r>
    </w:p>
    <w:p w:rsidR="002B19C9" w:rsidRPr="00437F86" w:rsidRDefault="002B19C9" w:rsidP="00EC06D1">
      <w:pPr>
        <w:numPr>
          <w:ilvl w:val="0"/>
          <w:numId w:val="15"/>
        </w:numPr>
        <w:spacing w:after="0" w:line="276" w:lineRule="auto"/>
        <w:rPr>
          <w:rFonts w:ascii="Times New Roman" w:hAnsi="Times New Roman" w:cs="Times New Roman"/>
          <w:sz w:val="20"/>
          <w:szCs w:val="20"/>
          <w:lang w:eastAsia="it-IT"/>
        </w:rPr>
      </w:pPr>
      <w:r w:rsidRPr="00437F86">
        <w:rPr>
          <w:rFonts w:ascii="Times New Roman" w:hAnsi="Times New Roman" w:cs="Times New Roman"/>
          <w:sz w:val="20"/>
          <w:szCs w:val="20"/>
          <w:lang w:eastAsia="it-IT"/>
        </w:rPr>
        <w:t>la relazione personale</w:t>
      </w:r>
    </w:p>
    <w:p w:rsidR="002B19C9" w:rsidRPr="00437F86" w:rsidRDefault="002B19C9" w:rsidP="002B19C9">
      <w:pPr>
        <w:rPr>
          <w:rFonts w:ascii="Times New Roman" w:hAnsi="Times New Roman" w:cs="Times New Roman"/>
          <w:sz w:val="20"/>
          <w:szCs w:val="20"/>
          <w:lang w:eastAsia="it-IT"/>
        </w:rPr>
      </w:pPr>
      <w:r w:rsidRPr="00437F86">
        <w:rPr>
          <w:rFonts w:ascii="Times New Roman" w:hAnsi="Times New Roman" w:cs="Times New Roman"/>
          <w:sz w:val="20"/>
          <w:szCs w:val="20"/>
          <w:lang w:eastAsia="it-IT"/>
        </w:rPr>
        <w:t>a</w:t>
      </w:r>
      <w:r w:rsidRPr="00437F86">
        <w:rPr>
          <w:rFonts w:ascii="Times New Roman" w:hAnsi="Times New Roman" w:cs="Times New Roman"/>
          <w:b/>
          <w:sz w:val="20"/>
          <w:szCs w:val="20"/>
          <w:lang w:eastAsia="it-IT"/>
        </w:rPr>
        <w:t>)  Il dossier</w:t>
      </w:r>
      <w:r w:rsidRPr="00437F86">
        <w:rPr>
          <w:rFonts w:ascii="Times New Roman" w:hAnsi="Times New Roman" w:cs="Times New Roman"/>
          <w:sz w:val="20"/>
          <w:szCs w:val="20"/>
          <w:lang w:eastAsia="it-IT"/>
        </w:rPr>
        <w:t xml:space="preserve"> è una raccolta di documenti e informazioni relative al compito assegnato.</w:t>
      </w:r>
    </w:p>
    <w:p w:rsidR="002B19C9" w:rsidRPr="00437F86" w:rsidRDefault="002B19C9" w:rsidP="002B19C9">
      <w:pPr>
        <w:rPr>
          <w:rFonts w:ascii="Times New Roman" w:hAnsi="Times New Roman" w:cs="Times New Roman"/>
          <w:sz w:val="20"/>
          <w:szCs w:val="20"/>
          <w:lang w:eastAsia="it-IT"/>
        </w:rPr>
      </w:pPr>
      <w:r w:rsidRPr="00437F86">
        <w:rPr>
          <w:rFonts w:ascii="Times New Roman" w:hAnsi="Times New Roman" w:cs="Times New Roman"/>
          <w:sz w:val="20"/>
          <w:szCs w:val="20"/>
          <w:lang w:eastAsia="it-IT"/>
        </w:rPr>
        <w:t xml:space="preserve">Le informazioni possono essere molteplici e pertanto nella consegna che viene data allo studente </w:t>
      </w:r>
      <w:r w:rsidRPr="00437F86">
        <w:rPr>
          <w:rFonts w:ascii="Times New Roman" w:hAnsi="Times New Roman" w:cs="Times New Roman"/>
          <w:sz w:val="20"/>
          <w:szCs w:val="20"/>
          <w:u w:val="single"/>
          <w:lang w:eastAsia="it-IT"/>
        </w:rPr>
        <w:t xml:space="preserve">devono </w:t>
      </w:r>
      <w:r w:rsidRPr="00437F86">
        <w:rPr>
          <w:rFonts w:ascii="Times New Roman" w:hAnsi="Times New Roman" w:cs="Times New Roman"/>
          <w:sz w:val="20"/>
          <w:szCs w:val="20"/>
          <w:lang w:eastAsia="it-IT"/>
        </w:rPr>
        <w:t xml:space="preserve">  essere esplicitate le voci da inserire nel dossier e che saranno pertanto oggetto di valutazione da parte dei docenti delle discipline coinvolte. </w:t>
      </w:r>
    </w:p>
    <w:p w:rsidR="002B19C9" w:rsidRPr="00437F86" w:rsidRDefault="002B19C9" w:rsidP="002B19C9">
      <w:pPr>
        <w:rPr>
          <w:rFonts w:ascii="Times New Roman" w:hAnsi="Times New Roman" w:cs="Times New Roman"/>
          <w:sz w:val="20"/>
          <w:szCs w:val="20"/>
          <w:lang w:eastAsia="it-IT"/>
        </w:rPr>
      </w:pPr>
      <w:r w:rsidRPr="00437F86">
        <w:rPr>
          <w:rFonts w:ascii="Times New Roman" w:hAnsi="Times New Roman" w:cs="Times New Roman"/>
          <w:sz w:val="20"/>
          <w:szCs w:val="20"/>
          <w:lang w:eastAsia="it-IT"/>
        </w:rPr>
        <w:t xml:space="preserve">b) </w:t>
      </w:r>
      <w:r w:rsidRPr="00437F86">
        <w:rPr>
          <w:rFonts w:ascii="Times New Roman" w:hAnsi="Times New Roman" w:cs="Times New Roman"/>
          <w:b/>
          <w:sz w:val="20"/>
          <w:szCs w:val="20"/>
          <w:lang w:eastAsia="it-IT"/>
        </w:rPr>
        <w:t>Il glossario</w:t>
      </w:r>
      <w:r w:rsidRPr="00437F86">
        <w:rPr>
          <w:rFonts w:ascii="Times New Roman" w:hAnsi="Times New Roman" w:cs="Times New Roman"/>
          <w:sz w:val="20"/>
          <w:szCs w:val="20"/>
          <w:lang w:eastAsia="it-IT"/>
        </w:rPr>
        <w:t xml:space="preserve"> </w:t>
      </w:r>
      <w:r w:rsidR="00131250" w:rsidRPr="00437F86">
        <w:rPr>
          <w:rFonts w:ascii="Times New Roman" w:hAnsi="Times New Roman" w:cs="Times New Roman"/>
          <w:sz w:val="20"/>
          <w:szCs w:val="20"/>
          <w:lang w:eastAsia="it-IT"/>
        </w:rPr>
        <w:t>è</w:t>
      </w:r>
      <w:r w:rsidRPr="00437F86">
        <w:rPr>
          <w:rFonts w:ascii="Times New Roman" w:hAnsi="Times New Roman" w:cs="Times New Roman"/>
          <w:sz w:val="20"/>
          <w:szCs w:val="20"/>
          <w:lang w:eastAsia="it-IT"/>
        </w:rPr>
        <w:t xml:space="preserve"> una raccolta di voci di specifici settori scientifici e tecnici corredate di informazioni in parte linguistiche ma soprattutto concettuali.  </w:t>
      </w:r>
    </w:p>
    <w:p w:rsidR="00960914" w:rsidRDefault="002B19C9" w:rsidP="00960914">
      <w:pPr>
        <w:rPr>
          <w:rFonts w:ascii="Times New Roman" w:hAnsi="Times New Roman" w:cs="Times New Roman"/>
          <w:sz w:val="20"/>
          <w:szCs w:val="20"/>
          <w:lang w:eastAsia="it-IT"/>
        </w:rPr>
      </w:pPr>
      <w:r w:rsidRPr="00437F86">
        <w:rPr>
          <w:rFonts w:ascii="Times New Roman" w:hAnsi="Times New Roman" w:cs="Times New Roman"/>
          <w:sz w:val="20"/>
          <w:szCs w:val="20"/>
          <w:lang w:eastAsia="it-IT"/>
        </w:rPr>
        <w:t xml:space="preserve">Le voci evidenziano </w:t>
      </w:r>
      <w:r w:rsidR="00131250" w:rsidRPr="00437F86">
        <w:rPr>
          <w:rFonts w:ascii="Times New Roman" w:hAnsi="Times New Roman" w:cs="Times New Roman"/>
          <w:sz w:val="20"/>
          <w:szCs w:val="20"/>
          <w:lang w:eastAsia="it-IT"/>
        </w:rPr>
        <w:t>ciò</w:t>
      </w:r>
      <w:r w:rsidRPr="00437F86">
        <w:rPr>
          <w:rFonts w:ascii="Times New Roman" w:hAnsi="Times New Roman" w:cs="Times New Roman"/>
          <w:sz w:val="20"/>
          <w:szCs w:val="20"/>
          <w:lang w:eastAsia="it-IT"/>
        </w:rPr>
        <w:t xml:space="preserve"> che lo studente ha imparato (perché non conosceva o non aveva pienamente compreso) attraverso l’attività pratica ma che soprattutto </w:t>
      </w:r>
      <w:r w:rsidRPr="00437F86">
        <w:rPr>
          <w:rFonts w:ascii="Times New Roman" w:hAnsi="Times New Roman" w:cs="Times New Roman"/>
          <w:sz w:val="20"/>
          <w:szCs w:val="20"/>
          <w:u w:val="single"/>
          <w:lang w:eastAsia="it-IT"/>
        </w:rPr>
        <w:t>ha interiorizzato e pertanto sa utilizzare</w:t>
      </w:r>
      <w:r w:rsidRPr="00437F86">
        <w:rPr>
          <w:rFonts w:ascii="Times New Roman" w:hAnsi="Times New Roman" w:cs="Times New Roman"/>
          <w:sz w:val="20"/>
          <w:szCs w:val="20"/>
          <w:lang w:eastAsia="it-IT"/>
        </w:rPr>
        <w:t>.  Per questo motivo tali voci devono apparire nella relazione personale.</w:t>
      </w:r>
    </w:p>
    <w:p w:rsidR="002B19C9" w:rsidRPr="008F5B0C" w:rsidRDefault="00960914" w:rsidP="00960914">
      <w:pPr>
        <w:rPr>
          <w:rFonts w:ascii="Times New Roman" w:hAnsi="Times New Roman" w:cs="Times New Roman"/>
          <w:sz w:val="20"/>
          <w:szCs w:val="20"/>
          <w:lang w:eastAsia="it-IT"/>
        </w:rPr>
      </w:pPr>
      <w:r>
        <w:rPr>
          <w:rFonts w:ascii="Times New Roman" w:hAnsi="Times New Roman" w:cs="Times New Roman"/>
          <w:b/>
          <w:sz w:val="20"/>
          <w:szCs w:val="20"/>
          <w:lang w:eastAsia="it-IT"/>
        </w:rPr>
        <w:t xml:space="preserve">c) </w:t>
      </w:r>
      <w:r w:rsidR="002B19C9" w:rsidRPr="008F5B0C">
        <w:rPr>
          <w:rFonts w:ascii="Times New Roman" w:hAnsi="Times New Roman" w:cs="Times New Roman"/>
          <w:b/>
          <w:sz w:val="20"/>
          <w:szCs w:val="20"/>
          <w:lang w:eastAsia="it-IT"/>
        </w:rPr>
        <w:t>La relazione personale</w:t>
      </w:r>
      <w:r w:rsidR="002B19C9" w:rsidRPr="008F5B0C">
        <w:rPr>
          <w:rFonts w:ascii="Times New Roman" w:hAnsi="Times New Roman" w:cs="Times New Roman"/>
          <w:sz w:val="20"/>
          <w:szCs w:val="20"/>
          <w:lang w:eastAsia="it-IT"/>
        </w:rPr>
        <w:t xml:space="preserve"> è un testo di carattere prevalentemente tecnico (con eventuali allegati di varia natura), in genere strutturato secondo un formato comune, spesso codificato, in modo da facilitarne la lettura e la comprensione, nonché la trasmissione del suo contenuto informativo.</w:t>
      </w:r>
    </w:p>
    <w:p w:rsidR="008F5B0C" w:rsidRPr="008F5B0C" w:rsidRDefault="008F5B0C" w:rsidP="008F5B0C">
      <w:pPr>
        <w:pStyle w:val="Paragrafoelenco"/>
        <w:rPr>
          <w:rFonts w:ascii="Times New Roman" w:hAnsi="Times New Roman" w:cs="Times New Roman"/>
          <w:sz w:val="20"/>
          <w:szCs w:val="20"/>
          <w:lang w:eastAsia="it-IT"/>
        </w:rPr>
      </w:pPr>
    </w:p>
    <w:p w:rsidR="002B19C9" w:rsidRPr="008F5B0C" w:rsidRDefault="002B19C9" w:rsidP="008F5B0C">
      <w:pPr>
        <w:pBdr>
          <w:top w:val="single" w:sz="4" w:space="1" w:color="auto"/>
          <w:left w:val="single" w:sz="4" w:space="4" w:color="auto"/>
          <w:bottom w:val="single" w:sz="4" w:space="1" w:color="auto"/>
          <w:right w:val="single" w:sz="4" w:space="4" w:color="auto"/>
        </w:pBdr>
        <w:shd w:val="clear" w:color="auto" w:fill="92D050"/>
        <w:tabs>
          <w:tab w:val="left" w:pos="6470"/>
        </w:tabs>
        <w:spacing w:after="200" w:line="276" w:lineRule="auto"/>
        <w:jc w:val="center"/>
        <w:rPr>
          <w:rFonts w:ascii="Times New Roman" w:eastAsia="Calibri" w:hAnsi="Times New Roman" w:cs="Times New Roman"/>
        </w:rPr>
      </w:pPr>
      <w:r w:rsidRPr="00437F86">
        <w:rPr>
          <w:rFonts w:ascii="Times New Roman" w:eastAsia="Calibri" w:hAnsi="Times New Roman" w:cs="Times New Roman"/>
          <w:b/>
        </w:rPr>
        <w:t>SCHEMA DELLA RELAZIONE INDIVIDUALE</w:t>
      </w:r>
    </w:p>
    <w:p w:rsidR="002B19C9" w:rsidRPr="00437F86" w:rsidRDefault="002B19C9" w:rsidP="00960914">
      <w:pPr>
        <w:spacing w:after="0" w:line="240" w:lineRule="auto"/>
        <w:rPr>
          <w:rFonts w:ascii="Times New Roman" w:eastAsia="Calibri" w:hAnsi="Times New Roman" w:cs="Times New Roman"/>
        </w:rPr>
      </w:pPr>
    </w:p>
    <w:p w:rsidR="002B19C9" w:rsidRPr="00437F86" w:rsidRDefault="002B19C9" w:rsidP="00960914">
      <w:pPr>
        <w:spacing w:after="0" w:line="240" w:lineRule="auto"/>
        <w:rPr>
          <w:rFonts w:ascii="Times New Roman" w:eastAsia="Calibri" w:hAnsi="Times New Roman" w:cs="Times New Roman"/>
          <w:b/>
        </w:rPr>
      </w:pPr>
      <w:r w:rsidRPr="00437F86">
        <w:rPr>
          <w:rFonts w:ascii="Times New Roman" w:eastAsia="Calibri" w:hAnsi="Times New Roman" w:cs="Times New Roman"/>
          <w:b/>
        </w:rPr>
        <w:t>Descrivi in sintesi l’attività</w:t>
      </w:r>
    </w:p>
    <w:p w:rsidR="002B19C9" w:rsidRPr="00437F86" w:rsidRDefault="002B19C9" w:rsidP="00960914">
      <w:pPr>
        <w:spacing w:after="0" w:line="240" w:lineRule="auto"/>
        <w:rPr>
          <w:rFonts w:ascii="Times New Roman" w:eastAsia="Calibri" w:hAnsi="Times New Roman" w:cs="Times New Roman"/>
          <w:b/>
        </w:rPr>
      </w:pPr>
    </w:p>
    <w:p w:rsidR="002B19C9" w:rsidRPr="00437F86" w:rsidRDefault="002B19C9" w:rsidP="00960914">
      <w:pPr>
        <w:spacing w:after="0" w:line="240" w:lineRule="auto"/>
        <w:rPr>
          <w:rFonts w:ascii="Times New Roman" w:eastAsia="Calibri" w:hAnsi="Times New Roman" w:cs="Times New Roman"/>
          <w:b/>
        </w:rPr>
      </w:pPr>
      <w:r w:rsidRPr="00437F86">
        <w:rPr>
          <w:rFonts w:ascii="Times New Roman" w:eastAsia="Calibri" w:hAnsi="Times New Roman" w:cs="Times New Roman"/>
          <w:b/>
        </w:rPr>
        <w:t xml:space="preserve">Indica come avete svolto il compito e cosa hai fatto tu </w:t>
      </w:r>
    </w:p>
    <w:p w:rsidR="002B19C9" w:rsidRPr="00437F86" w:rsidRDefault="002B19C9" w:rsidP="00960914">
      <w:pPr>
        <w:spacing w:after="0" w:line="240" w:lineRule="auto"/>
        <w:rPr>
          <w:rFonts w:ascii="Times New Roman" w:eastAsia="Calibri" w:hAnsi="Times New Roman" w:cs="Times New Roman"/>
          <w:b/>
        </w:rPr>
      </w:pPr>
    </w:p>
    <w:p w:rsidR="002B19C9" w:rsidRPr="00437F86" w:rsidRDefault="002B19C9" w:rsidP="00960914">
      <w:pPr>
        <w:spacing w:after="0" w:line="240" w:lineRule="auto"/>
        <w:rPr>
          <w:rFonts w:ascii="Times New Roman" w:eastAsia="Calibri" w:hAnsi="Times New Roman" w:cs="Times New Roman"/>
          <w:b/>
        </w:rPr>
      </w:pPr>
      <w:r w:rsidRPr="00437F86">
        <w:rPr>
          <w:rFonts w:ascii="Times New Roman" w:eastAsia="Calibri" w:hAnsi="Times New Roman" w:cs="Times New Roman"/>
          <w:b/>
        </w:rPr>
        <w:t>Indica quali crisi hai dovuto affrontare e come le hai risolte</w:t>
      </w:r>
    </w:p>
    <w:p w:rsidR="002B19C9" w:rsidRPr="00437F86" w:rsidRDefault="002B19C9" w:rsidP="00960914">
      <w:pPr>
        <w:spacing w:after="0" w:line="240" w:lineRule="auto"/>
        <w:rPr>
          <w:rFonts w:ascii="Times New Roman" w:eastAsia="Calibri" w:hAnsi="Times New Roman" w:cs="Times New Roman"/>
          <w:b/>
        </w:rPr>
      </w:pPr>
    </w:p>
    <w:p w:rsidR="002B19C9" w:rsidRPr="00437F86" w:rsidRDefault="002B19C9" w:rsidP="00960914">
      <w:pPr>
        <w:spacing w:after="0" w:line="240" w:lineRule="auto"/>
        <w:rPr>
          <w:rFonts w:ascii="Times New Roman" w:eastAsia="Calibri" w:hAnsi="Times New Roman" w:cs="Times New Roman"/>
          <w:b/>
        </w:rPr>
      </w:pPr>
      <w:r w:rsidRPr="00437F86">
        <w:rPr>
          <w:rFonts w:ascii="Times New Roman" w:eastAsia="Calibri" w:hAnsi="Times New Roman" w:cs="Times New Roman"/>
          <w:b/>
        </w:rPr>
        <w:t>Che cosa hai imparato da questa unità di apprendimento</w:t>
      </w:r>
    </w:p>
    <w:p w:rsidR="002B19C9" w:rsidRPr="00437F86" w:rsidRDefault="002B19C9" w:rsidP="00960914">
      <w:pPr>
        <w:spacing w:after="0" w:line="240" w:lineRule="auto"/>
        <w:rPr>
          <w:rFonts w:ascii="Times New Roman" w:eastAsia="Calibri" w:hAnsi="Times New Roman" w:cs="Times New Roman"/>
          <w:b/>
        </w:rPr>
      </w:pPr>
    </w:p>
    <w:p w:rsidR="002B19C9" w:rsidRPr="00437F86" w:rsidRDefault="002B19C9" w:rsidP="00960914">
      <w:pPr>
        <w:spacing w:after="0" w:line="240" w:lineRule="auto"/>
        <w:rPr>
          <w:rFonts w:ascii="Times New Roman" w:eastAsia="Calibri" w:hAnsi="Times New Roman" w:cs="Times New Roman"/>
          <w:b/>
        </w:rPr>
      </w:pPr>
      <w:r w:rsidRPr="00437F86">
        <w:rPr>
          <w:rFonts w:ascii="Times New Roman" w:eastAsia="Calibri" w:hAnsi="Times New Roman" w:cs="Times New Roman"/>
          <w:b/>
        </w:rPr>
        <w:t xml:space="preserve">Quale rapporto c’è tra ciò che hai appreso e le discipline di studio  </w:t>
      </w:r>
    </w:p>
    <w:p w:rsidR="002B19C9" w:rsidRPr="00437F86" w:rsidRDefault="002B19C9" w:rsidP="00960914">
      <w:pPr>
        <w:spacing w:after="0" w:line="240" w:lineRule="auto"/>
        <w:rPr>
          <w:rFonts w:ascii="Times New Roman" w:eastAsia="Calibri" w:hAnsi="Times New Roman" w:cs="Times New Roman"/>
          <w:b/>
        </w:rPr>
      </w:pPr>
    </w:p>
    <w:p w:rsidR="002B19C9" w:rsidRPr="00437F86" w:rsidRDefault="002B19C9" w:rsidP="00960914">
      <w:pPr>
        <w:spacing w:after="0" w:line="240" w:lineRule="auto"/>
        <w:rPr>
          <w:rFonts w:ascii="Times New Roman" w:eastAsia="Calibri" w:hAnsi="Times New Roman" w:cs="Times New Roman"/>
          <w:b/>
        </w:rPr>
      </w:pPr>
      <w:r w:rsidRPr="00437F86">
        <w:rPr>
          <w:rFonts w:ascii="Times New Roman" w:eastAsia="Calibri" w:hAnsi="Times New Roman" w:cs="Times New Roman"/>
          <w:b/>
        </w:rPr>
        <w:t xml:space="preserve">Cosa devi ancora imparare </w:t>
      </w:r>
    </w:p>
    <w:p w:rsidR="002B19C9" w:rsidRPr="00437F86" w:rsidRDefault="002B19C9" w:rsidP="00CE6D94">
      <w:pPr>
        <w:spacing w:after="0" w:line="276" w:lineRule="auto"/>
        <w:rPr>
          <w:rFonts w:ascii="Times New Roman" w:eastAsia="Calibri" w:hAnsi="Times New Roman" w:cs="Times New Roman"/>
          <w:b/>
        </w:rPr>
      </w:pPr>
    </w:p>
    <w:p w:rsidR="002B19C9" w:rsidRPr="00437F86" w:rsidRDefault="002B19C9" w:rsidP="00CE6D94">
      <w:pPr>
        <w:spacing w:after="0" w:line="276" w:lineRule="auto"/>
        <w:rPr>
          <w:rFonts w:ascii="Times New Roman" w:eastAsia="Calibri" w:hAnsi="Times New Roman" w:cs="Times New Roman"/>
          <w:b/>
        </w:rPr>
      </w:pPr>
      <w:r w:rsidRPr="00437F86">
        <w:rPr>
          <w:rFonts w:ascii="Times New Roman" w:eastAsia="Calibri" w:hAnsi="Times New Roman" w:cs="Times New Roman"/>
          <w:b/>
        </w:rPr>
        <w:t>Come valuti il lavoro da te svolto (vedi rubrica di autovalutazione)</w:t>
      </w:r>
    </w:p>
    <w:p w:rsidR="002B19C9" w:rsidRPr="00437F86" w:rsidRDefault="002B19C9" w:rsidP="00CE6D94">
      <w:pPr>
        <w:spacing w:after="0" w:line="276" w:lineRule="auto"/>
        <w:rPr>
          <w:rFonts w:ascii="Times New Roman" w:eastAsia="Calibri" w:hAnsi="Times New Roman" w:cs="Times New Roman"/>
          <w:b/>
        </w:rPr>
      </w:pPr>
      <w:r w:rsidRPr="00437F86">
        <w:rPr>
          <w:rFonts w:ascii="Times New Roman" w:eastAsia="Calibri" w:hAnsi="Times New Roman" w:cs="Times New Roman"/>
          <w:b/>
        </w:rPr>
        <w:t>Allegati:</w:t>
      </w:r>
    </w:p>
    <w:p w:rsidR="002B19C9" w:rsidRPr="00437F86" w:rsidRDefault="002B19C9" w:rsidP="00CE6D94">
      <w:pPr>
        <w:numPr>
          <w:ilvl w:val="0"/>
          <w:numId w:val="20"/>
        </w:numPr>
        <w:spacing w:after="0" w:line="276" w:lineRule="auto"/>
        <w:rPr>
          <w:rFonts w:ascii="Times New Roman" w:eastAsia="Calibri" w:hAnsi="Times New Roman" w:cs="Times New Roman"/>
          <w:b/>
        </w:rPr>
      </w:pPr>
      <w:r w:rsidRPr="00437F86">
        <w:rPr>
          <w:rFonts w:ascii="Times New Roman" w:eastAsia="Calibri" w:hAnsi="Times New Roman" w:cs="Times New Roman"/>
          <w:b/>
        </w:rPr>
        <w:t>Scheda di autovalutazione da parte dello studente</w:t>
      </w:r>
    </w:p>
    <w:p w:rsidR="002B19C9" w:rsidRPr="00437F86" w:rsidRDefault="002B19C9" w:rsidP="00CE6D94">
      <w:pPr>
        <w:numPr>
          <w:ilvl w:val="0"/>
          <w:numId w:val="20"/>
        </w:numPr>
        <w:spacing w:after="0" w:line="276" w:lineRule="auto"/>
        <w:rPr>
          <w:rFonts w:ascii="Times New Roman" w:eastAsia="Calibri" w:hAnsi="Times New Roman" w:cs="Times New Roman"/>
          <w:b/>
        </w:rPr>
      </w:pPr>
      <w:r w:rsidRPr="00437F86">
        <w:rPr>
          <w:rFonts w:ascii="Times New Roman" w:eastAsia="Calibri" w:hAnsi="Times New Roman" w:cs="Times New Roman"/>
          <w:b/>
        </w:rPr>
        <w:t>Scheda di autovalutazione da parte del gruppo</w:t>
      </w:r>
    </w:p>
    <w:p w:rsidR="002B19C9" w:rsidRPr="00437F86" w:rsidRDefault="002B19C9" w:rsidP="00CE6D94">
      <w:pPr>
        <w:numPr>
          <w:ilvl w:val="0"/>
          <w:numId w:val="20"/>
        </w:numPr>
        <w:spacing w:after="0" w:line="276" w:lineRule="auto"/>
        <w:rPr>
          <w:rFonts w:ascii="Times New Roman" w:eastAsia="Calibri" w:hAnsi="Times New Roman" w:cs="Times New Roman"/>
          <w:b/>
        </w:rPr>
      </w:pPr>
      <w:r w:rsidRPr="00437F86">
        <w:rPr>
          <w:rFonts w:ascii="Times New Roman" w:eastAsia="Calibri" w:hAnsi="Times New Roman" w:cs="Times New Roman"/>
          <w:b/>
        </w:rPr>
        <w:t>Griglia di valutazione competenze specifiche di indirizzo</w:t>
      </w:r>
    </w:p>
    <w:p w:rsidR="002B19C9" w:rsidRPr="00437F86" w:rsidRDefault="002B19C9" w:rsidP="00CE6D94">
      <w:pPr>
        <w:numPr>
          <w:ilvl w:val="0"/>
          <w:numId w:val="20"/>
        </w:numPr>
        <w:spacing w:after="0" w:line="276" w:lineRule="auto"/>
        <w:rPr>
          <w:rFonts w:ascii="Times New Roman" w:eastAsia="Calibri" w:hAnsi="Times New Roman" w:cs="Times New Roman"/>
          <w:b/>
        </w:rPr>
      </w:pPr>
      <w:r w:rsidRPr="00437F86">
        <w:rPr>
          <w:rFonts w:ascii="Times New Roman" w:eastAsia="Calibri" w:hAnsi="Times New Roman" w:cs="Times New Roman"/>
          <w:b/>
        </w:rPr>
        <w:t>Griglia di valutazione certificazione competenze</w:t>
      </w:r>
    </w:p>
    <w:p w:rsidR="002B19C9" w:rsidRPr="0075785C" w:rsidRDefault="002B19C9" w:rsidP="002B19C9"/>
    <w:p w:rsidR="002B19C9" w:rsidRPr="009F6839" w:rsidRDefault="002B19C9" w:rsidP="003A20AF">
      <w:pPr>
        <w:jc w:val="center"/>
        <w:rPr>
          <w:rFonts w:ascii="Times New Roman" w:hAnsi="Times New Roman" w:cs="Times New Roman"/>
        </w:rPr>
      </w:pPr>
    </w:p>
    <w:sectPr w:rsidR="002B19C9" w:rsidRPr="009F6839" w:rsidSect="003A20AF">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Arial Unicode MS"/>
    <w:charset w:val="00"/>
    <w:family w:val="auto"/>
    <w:pitch w:val="variable"/>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lonna MT">
    <w:panose1 w:val="04020805060202030203"/>
    <w:charset w:val="00"/>
    <w:family w:val="decorative"/>
    <w:pitch w:val="variable"/>
    <w:sig w:usb0="00000003" w:usb1="00000000" w:usb2="00000000" w:usb3="00000000" w:csb0="00000001" w:csb1="00000000"/>
  </w:font>
  <w:font w:name="Edwardian Script ITC">
    <w:panose1 w:val="030303020407070D0804"/>
    <w:charset w:val="00"/>
    <w:family w:val="script"/>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9A69CE5B"/>
    <w:multiLevelType w:val="hybridMultilevel"/>
    <w:tmpl w:val="7D3A6939"/>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1"/>
    <w:multiLevelType w:val="multilevel"/>
    <w:tmpl w:val="00000001"/>
    <w:lvl w:ilvl="0">
      <w:start w:val="1"/>
      <w:numFmt w:val="none"/>
      <w:pStyle w:val="Titolo1"/>
      <w:suff w:val="nothing"/>
      <w:lvlText w:val=""/>
      <w:lvlJc w:val="left"/>
      <w:pPr>
        <w:tabs>
          <w:tab w:val="num" w:pos="0"/>
        </w:tabs>
        <w:ind w:left="432" w:hanging="432"/>
      </w:pPr>
    </w:lvl>
    <w:lvl w:ilvl="1">
      <w:start w:val="1"/>
      <w:numFmt w:val="none"/>
      <w:pStyle w:val="Titolo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3"/>
    <w:multiLevelType w:val="singleLevel"/>
    <w:tmpl w:val="00000003"/>
    <w:name w:val="WW8Num3"/>
    <w:lvl w:ilvl="0">
      <w:start w:val="1"/>
      <w:numFmt w:val="bullet"/>
      <w:lvlText w:val=""/>
      <w:lvlJc w:val="left"/>
      <w:pPr>
        <w:tabs>
          <w:tab w:val="num" w:pos="0"/>
        </w:tabs>
        <w:ind w:left="720" w:hanging="360"/>
      </w:pPr>
      <w:rPr>
        <w:rFonts w:ascii="Symbol" w:hAnsi="Symbol" w:cs="Symbol"/>
      </w:rPr>
    </w:lvl>
  </w:abstractNum>
  <w:abstractNum w:abstractNumId="3" w15:restartNumberingAfterBreak="0">
    <w:nsid w:val="00000004"/>
    <w:multiLevelType w:val="singleLevel"/>
    <w:tmpl w:val="00000004"/>
    <w:name w:val="WW8Num4"/>
    <w:lvl w:ilvl="0">
      <w:start w:val="1"/>
      <w:numFmt w:val="bullet"/>
      <w:lvlText w:val=""/>
      <w:lvlJc w:val="left"/>
      <w:pPr>
        <w:tabs>
          <w:tab w:val="num" w:pos="0"/>
        </w:tabs>
        <w:ind w:left="720" w:hanging="360"/>
      </w:pPr>
      <w:rPr>
        <w:rFonts w:ascii="Symbol" w:hAnsi="Symbol" w:cs="Symbol"/>
      </w:rPr>
    </w:lvl>
  </w:abstractNum>
  <w:abstractNum w:abstractNumId="4" w15:restartNumberingAfterBreak="0">
    <w:nsid w:val="00000005"/>
    <w:multiLevelType w:val="multilevel"/>
    <w:tmpl w:val="00000005"/>
    <w:name w:val="WW8Num5"/>
    <w:lvl w:ilvl="0">
      <w:start w:val="1"/>
      <w:numFmt w:val="bullet"/>
      <w:lvlText w:val=""/>
      <w:lvlJc w:val="left"/>
      <w:pPr>
        <w:tabs>
          <w:tab w:val="num" w:pos="720"/>
        </w:tabs>
        <w:ind w:left="720" w:hanging="360"/>
      </w:pPr>
      <w:rPr>
        <w:rFonts w:ascii="Symbol" w:hAnsi="Symbol" w:cs="Symbol"/>
      </w:rPr>
    </w:lvl>
    <w:lvl w:ilvl="1">
      <w:start w:val="1"/>
      <w:numFmt w:val="bullet"/>
      <w:lvlText w:val=""/>
      <w:lvlJc w:val="left"/>
      <w:pPr>
        <w:tabs>
          <w:tab w:val="num" w:pos="1080"/>
        </w:tabs>
        <w:ind w:left="1080" w:hanging="360"/>
      </w:pPr>
      <w:rPr>
        <w:rFonts w:ascii="Symbol" w:hAnsi="Symbol" w:cs="Symbol"/>
      </w:rPr>
    </w:lvl>
    <w:lvl w:ilvl="2">
      <w:start w:val="1"/>
      <w:numFmt w:val="bullet"/>
      <w:lvlText w:val=""/>
      <w:lvlJc w:val="left"/>
      <w:pPr>
        <w:tabs>
          <w:tab w:val="num" w:pos="1440"/>
        </w:tabs>
        <w:ind w:left="1440" w:hanging="360"/>
      </w:pPr>
      <w:rPr>
        <w:rFonts w:ascii="Symbol" w:hAnsi="Symbol" w:cs="Symbol"/>
      </w:rPr>
    </w:lvl>
    <w:lvl w:ilvl="3">
      <w:start w:val="1"/>
      <w:numFmt w:val="bullet"/>
      <w:lvlText w:val=""/>
      <w:lvlJc w:val="left"/>
      <w:pPr>
        <w:tabs>
          <w:tab w:val="num" w:pos="1800"/>
        </w:tabs>
        <w:ind w:left="1800" w:hanging="360"/>
      </w:pPr>
      <w:rPr>
        <w:rFonts w:ascii="Symbol" w:hAnsi="Symbol" w:cs="Symbol"/>
      </w:rPr>
    </w:lvl>
    <w:lvl w:ilvl="4">
      <w:start w:val="1"/>
      <w:numFmt w:val="bullet"/>
      <w:lvlText w:val=""/>
      <w:lvlJc w:val="left"/>
      <w:pPr>
        <w:tabs>
          <w:tab w:val="num" w:pos="2160"/>
        </w:tabs>
        <w:ind w:left="2160" w:hanging="360"/>
      </w:pPr>
      <w:rPr>
        <w:rFonts w:ascii="Symbol" w:hAnsi="Symbol" w:cs="Symbol"/>
      </w:rPr>
    </w:lvl>
    <w:lvl w:ilvl="5">
      <w:start w:val="1"/>
      <w:numFmt w:val="bullet"/>
      <w:lvlText w:val=""/>
      <w:lvlJc w:val="left"/>
      <w:pPr>
        <w:tabs>
          <w:tab w:val="num" w:pos="2520"/>
        </w:tabs>
        <w:ind w:left="2520" w:hanging="360"/>
      </w:pPr>
      <w:rPr>
        <w:rFonts w:ascii="Symbol" w:hAnsi="Symbol" w:cs="Symbol"/>
      </w:rPr>
    </w:lvl>
    <w:lvl w:ilvl="6">
      <w:start w:val="1"/>
      <w:numFmt w:val="bullet"/>
      <w:lvlText w:val=""/>
      <w:lvlJc w:val="left"/>
      <w:pPr>
        <w:tabs>
          <w:tab w:val="num" w:pos="2880"/>
        </w:tabs>
        <w:ind w:left="2880" w:hanging="360"/>
      </w:pPr>
      <w:rPr>
        <w:rFonts w:ascii="Symbol" w:hAnsi="Symbol" w:cs="Symbol"/>
      </w:rPr>
    </w:lvl>
    <w:lvl w:ilvl="7">
      <w:start w:val="1"/>
      <w:numFmt w:val="bullet"/>
      <w:lvlText w:val=""/>
      <w:lvlJc w:val="left"/>
      <w:pPr>
        <w:tabs>
          <w:tab w:val="num" w:pos="3240"/>
        </w:tabs>
        <w:ind w:left="3240" w:hanging="360"/>
      </w:pPr>
      <w:rPr>
        <w:rFonts w:ascii="Symbol" w:hAnsi="Symbol" w:cs="Symbol"/>
      </w:rPr>
    </w:lvl>
    <w:lvl w:ilvl="8">
      <w:start w:val="1"/>
      <w:numFmt w:val="bullet"/>
      <w:lvlText w:val=""/>
      <w:lvlJc w:val="left"/>
      <w:pPr>
        <w:tabs>
          <w:tab w:val="num" w:pos="3600"/>
        </w:tabs>
        <w:ind w:left="3600" w:hanging="360"/>
      </w:pPr>
      <w:rPr>
        <w:rFonts w:ascii="Symbol" w:hAnsi="Symbol" w:cs="Symbol"/>
      </w:rPr>
    </w:lvl>
  </w:abstractNum>
  <w:abstractNum w:abstractNumId="5" w15:restartNumberingAfterBreak="0">
    <w:nsid w:val="00000006"/>
    <w:multiLevelType w:val="multilevel"/>
    <w:tmpl w:val="00000006"/>
    <w:name w:val="WW8Num6"/>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6" w15:restartNumberingAfterBreak="0">
    <w:nsid w:val="00000007"/>
    <w:multiLevelType w:val="multilevel"/>
    <w:tmpl w:val="00000007"/>
    <w:name w:val="WW8Num7"/>
    <w:lvl w:ilvl="0">
      <w:start w:val="1"/>
      <w:numFmt w:val="bullet"/>
      <w:lvlText w:val=""/>
      <w:lvlJc w:val="left"/>
      <w:pPr>
        <w:tabs>
          <w:tab w:val="num" w:pos="720"/>
        </w:tabs>
        <w:ind w:left="720" w:hanging="360"/>
      </w:pPr>
      <w:rPr>
        <w:rFonts w:ascii="Symbol" w:hAnsi="Symbol" w:cs="Symbol"/>
      </w:rPr>
    </w:lvl>
    <w:lvl w:ilvl="1">
      <w:start w:val="1"/>
      <w:numFmt w:val="bullet"/>
      <w:lvlText w:val=""/>
      <w:lvlJc w:val="left"/>
      <w:pPr>
        <w:tabs>
          <w:tab w:val="num" w:pos="1080"/>
        </w:tabs>
        <w:ind w:left="1080" w:hanging="360"/>
      </w:pPr>
      <w:rPr>
        <w:rFonts w:ascii="Symbol" w:hAnsi="Symbol" w:cs="Symbol"/>
      </w:rPr>
    </w:lvl>
    <w:lvl w:ilvl="2">
      <w:start w:val="1"/>
      <w:numFmt w:val="bullet"/>
      <w:lvlText w:val=""/>
      <w:lvlJc w:val="left"/>
      <w:pPr>
        <w:tabs>
          <w:tab w:val="num" w:pos="1440"/>
        </w:tabs>
        <w:ind w:left="1440" w:hanging="360"/>
      </w:pPr>
      <w:rPr>
        <w:rFonts w:ascii="Symbol" w:hAnsi="Symbol" w:cs="Symbol"/>
      </w:rPr>
    </w:lvl>
    <w:lvl w:ilvl="3">
      <w:start w:val="1"/>
      <w:numFmt w:val="bullet"/>
      <w:lvlText w:val=""/>
      <w:lvlJc w:val="left"/>
      <w:pPr>
        <w:tabs>
          <w:tab w:val="num" w:pos="1800"/>
        </w:tabs>
        <w:ind w:left="1800" w:hanging="360"/>
      </w:pPr>
      <w:rPr>
        <w:rFonts w:ascii="Symbol" w:hAnsi="Symbol" w:cs="Symbol"/>
      </w:rPr>
    </w:lvl>
    <w:lvl w:ilvl="4">
      <w:start w:val="1"/>
      <w:numFmt w:val="bullet"/>
      <w:lvlText w:val=""/>
      <w:lvlJc w:val="left"/>
      <w:pPr>
        <w:tabs>
          <w:tab w:val="num" w:pos="2160"/>
        </w:tabs>
        <w:ind w:left="2160" w:hanging="360"/>
      </w:pPr>
      <w:rPr>
        <w:rFonts w:ascii="Symbol" w:hAnsi="Symbol" w:cs="Symbol"/>
      </w:rPr>
    </w:lvl>
    <w:lvl w:ilvl="5">
      <w:start w:val="1"/>
      <w:numFmt w:val="bullet"/>
      <w:lvlText w:val=""/>
      <w:lvlJc w:val="left"/>
      <w:pPr>
        <w:tabs>
          <w:tab w:val="num" w:pos="2520"/>
        </w:tabs>
        <w:ind w:left="2520" w:hanging="360"/>
      </w:pPr>
      <w:rPr>
        <w:rFonts w:ascii="Symbol" w:hAnsi="Symbol" w:cs="Symbol"/>
      </w:rPr>
    </w:lvl>
    <w:lvl w:ilvl="6">
      <w:start w:val="1"/>
      <w:numFmt w:val="bullet"/>
      <w:lvlText w:val=""/>
      <w:lvlJc w:val="left"/>
      <w:pPr>
        <w:tabs>
          <w:tab w:val="num" w:pos="2880"/>
        </w:tabs>
        <w:ind w:left="2880" w:hanging="360"/>
      </w:pPr>
      <w:rPr>
        <w:rFonts w:ascii="Symbol" w:hAnsi="Symbol" w:cs="Symbol"/>
      </w:rPr>
    </w:lvl>
    <w:lvl w:ilvl="7">
      <w:start w:val="1"/>
      <w:numFmt w:val="bullet"/>
      <w:lvlText w:val=""/>
      <w:lvlJc w:val="left"/>
      <w:pPr>
        <w:tabs>
          <w:tab w:val="num" w:pos="3240"/>
        </w:tabs>
        <w:ind w:left="3240" w:hanging="360"/>
      </w:pPr>
      <w:rPr>
        <w:rFonts w:ascii="Symbol" w:hAnsi="Symbol" w:cs="Symbol"/>
      </w:rPr>
    </w:lvl>
    <w:lvl w:ilvl="8">
      <w:start w:val="1"/>
      <w:numFmt w:val="bullet"/>
      <w:lvlText w:val=""/>
      <w:lvlJc w:val="left"/>
      <w:pPr>
        <w:tabs>
          <w:tab w:val="num" w:pos="3600"/>
        </w:tabs>
        <w:ind w:left="3600" w:hanging="360"/>
      </w:pPr>
      <w:rPr>
        <w:rFonts w:ascii="Symbol" w:hAnsi="Symbol" w:cs="Symbol"/>
      </w:r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cs="Symbol"/>
      </w:rPr>
    </w:lvl>
    <w:lvl w:ilvl="1">
      <w:start w:val="1"/>
      <w:numFmt w:val="bullet"/>
      <w:lvlText w:val=""/>
      <w:lvlJc w:val="left"/>
      <w:pPr>
        <w:tabs>
          <w:tab w:val="num" w:pos="1080"/>
        </w:tabs>
        <w:ind w:left="1080" w:hanging="360"/>
      </w:pPr>
      <w:rPr>
        <w:rFonts w:ascii="Symbol" w:hAnsi="Symbol" w:cs="Symbol"/>
      </w:rPr>
    </w:lvl>
    <w:lvl w:ilvl="2">
      <w:start w:val="1"/>
      <w:numFmt w:val="bullet"/>
      <w:lvlText w:val=""/>
      <w:lvlJc w:val="left"/>
      <w:pPr>
        <w:tabs>
          <w:tab w:val="num" w:pos="1440"/>
        </w:tabs>
        <w:ind w:left="1440" w:hanging="360"/>
      </w:pPr>
      <w:rPr>
        <w:rFonts w:ascii="Symbol" w:hAnsi="Symbol" w:cs="Symbol"/>
      </w:rPr>
    </w:lvl>
    <w:lvl w:ilvl="3">
      <w:start w:val="1"/>
      <w:numFmt w:val="bullet"/>
      <w:lvlText w:val=""/>
      <w:lvlJc w:val="left"/>
      <w:pPr>
        <w:tabs>
          <w:tab w:val="num" w:pos="1800"/>
        </w:tabs>
        <w:ind w:left="1800" w:hanging="360"/>
      </w:pPr>
      <w:rPr>
        <w:rFonts w:ascii="Symbol" w:hAnsi="Symbol" w:cs="Symbol"/>
      </w:rPr>
    </w:lvl>
    <w:lvl w:ilvl="4">
      <w:start w:val="1"/>
      <w:numFmt w:val="bullet"/>
      <w:lvlText w:val=""/>
      <w:lvlJc w:val="left"/>
      <w:pPr>
        <w:tabs>
          <w:tab w:val="num" w:pos="2160"/>
        </w:tabs>
        <w:ind w:left="2160" w:hanging="360"/>
      </w:pPr>
      <w:rPr>
        <w:rFonts w:ascii="Symbol" w:hAnsi="Symbol" w:cs="Symbol"/>
      </w:rPr>
    </w:lvl>
    <w:lvl w:ilvl="5">
      <w:start w:val="1"/>
      <w:numFmt w:val="bullet"/>
      <w:lvlText w:val=""/>
      <w:lvlJc w:val="left"/>
      <w:pPr>
        <w:tabs>
          <w:tab w:val="num" w:pos="2520"/>
        </w:tabs>
        <w:ind w:left="2520" w:hanging="360"/>
      </w:pPr>
      <w:rPr>
        <w:rFonts w:ascii="Symbol" w:hAnsi="Symbol" w:cs="Symbol"/>
      </w:rPr>
    </w:lvl>
    <w:lvl w:ilvl="6">
      <w:start w:val="1"/>
      <w:numFmt w:val="bullet"/>
      <w:lvlText w:val=""/>
      <w:lvlJc w:val="left"/>
      <w:pPr>
        <w:tabs>
          <w:tab w:val="num" w:pos="2880"/>
        </w:tabs>
        <w:ind w:left="2880" w:hanging="360"/>
      </w:pPr>
      <w:rPr>
        <w:rFonts w:ascii="Symbol" w:hAnsi="Symbol" w:cs="Symbol"/>
      </w:rPr>
    </w:lvl>
    <w:lvl w:ilvl="7">
      <w:start w:val="1"/>
      <w:numFmt w:val="bullet"/>
      <w:lvlText w:val=""/>
      <w:lvlJc w:val="left"/>
      <w:pPr>
        <w:tabs>
          <w:tab w:val="num" w:pos="3240"/>
        </w:tabs>
        <w:ind w:left="3240" w:hanging="360"/>
      </w:pPr>
      <w:rPr>
        <w:rFonts w:ascii="Symbol" w:hAnsi="Symbol" w:cs="Symbol"/>
      </w:rPr>
    </w:lvl>
    <w:lvl w:ilvl="8">
      <w:start w:val="1"/>
      <w:numFmt w:val="bullet"/>
      <w:lvlText w:val=""/>
      <w:lvlJc w:val="left"/>
      <w:pPr>
        <w:tabs>
          <w:tab w:val="num" w:pos="3600"/>
        </w:tabs>
        <w:ind w:left="3600" w:hanging="360"/>
      </w:pPr>
      <w:rPr>
        <w:rFonts w:ascii="Symbol" w:hAnsi="Symbol" w:cs="Symbol"/>
      </w:rPr>
    </w:lvl>
  </w:abstractNum>
  <w:abstractNum w:abstractNumId="8" w15:restartNumberingAfterBreak="0">
    <w:nsid w:val="00000009"/>
    <w:multiLevelType w:val="multilevel"/>
    <w:tmpl w:val="00000009"/>
    <w:name w:val="WW8Num9"/>
    <w:lvl w:ilvl="0">
      <w:start w:val="1"/>
      <w:numFmt w:val="bullet"/>
      <w:lvlText w:val=""/>
      <w:lvlJc w:val="left"/>
      <w:pPr>
        <w:tabs>
          <w:tab w:val="num" w:pos="720"/>
        </w:tabs>
        <w:ind w:left="720" w:hanging="360"/>
      </w:pPr>
      <w:rPr>
        <w:rFonts w:ascii="Symbol" w:hAnsi="Symbol" w:cs="Symbol"/>
      </w:rPr>
    </w:lvl>
    <w:lvl w:ilvl="1">
      <w:start w:val="1"/>
      <w:numFmt w:val="bullet"/>
      <w:lvlText w:val=""/>
      <w:lvlJc w:val="left"/>
      <w:pPr>
        <w:tabs>
          <w:tab w:val="num" w:pos="1080"/>
        </w:tabs>
        <w:ind w:left="1080" w:hanging="360"/>
      </w:pPr>
      <w:rPr>
        <w:rFonts w:ascii="Symbol" w:hAnsi="Symbol" w:cs="Symbol"/>
      </w:rPr>
    </w:lvl>
    <w:lvl w:ilvl="2">
      <w:start w:val="1"/>
      <w:numFmt w:val="bullet"/>
      <w:lvlText w:val=""/>
      <w:lvlJc w:val="left"/>
      <w:pPr>
        <w:tabs>
          <w:tab w:val="num" w:pos="1440"/>
        </w:tabs>
        <w:ind w:left="1440" w:hanging="360"/>
      </w:pPr>
      <w:rPr>
        <w:rFonts w:ascii="Symbol" w:hAnsi="Symbol" w:cs="Symbol"/>
      </w:rPr>
    </w:lvl>
    <w:lvl w:ilvl="3">
      <w:start w:val="1"/>
      <w:numFmt w:val="bullet"/>
      <w:lvlText w:val=""/>
      <w:lvlJc w:val="left"/>
      <w:pPr>
        <w:tabs>
          <w:tab w:val="num" w:pos="1800"/>
        </w:tabs>
        <w:ind w:left="1800" w:hanging="360"/>
      </w:pPr>
      <w:rPr>
        <w:rFonts w:ascii="Symbol" w:hAnsi="Symbol" w:cs="Symbol"/>
      </w:rPr>
    </w:lvl>
    <w:lvl w:ilvl="4">
      <w:start w:val="1"/>
      <w:numFmt w:val="bullet"/>
      <w:lvlText w:val=""/>
      <w:lvlJc w:val="left"/>
      <w:pPr>
        <w:tabs>
          <w:tab w:val="num" w:pos="2160"/>
        </w:tabs>
        <w:ind w:left="2160" w:hanging="360"/>
      </w:pPr>
      <w:rPr>
        <w:rFonts w:ascii="Symbol" w:hAnsi="Symbol" w:cs="Symbol"/>
      </w:rPr>
    </w:lvl>
    <w:lvl w:ilvl="5">
      <w:start w:val="1"/>
      <w:numFmt w:val="bullet"/>
      <w:lvlText w:val=""/>
      <w:lvlJc w:val="left"/>
      <w:pPr>
        <w:tabs>
          <w:tab w:val="num" w:pos="2520"/>
        </w:tabs>
        <w:ind w:left="2520" w:hanging="360"/>
      </w:pPr>
      <w:rPr>
        <w:rFonts w:ascii="Symbol" w:hAnsi="Symbol" w:cs="Symbol"/>
      </w:rPr>
    </w:lvl>
    <w:lvl w:ilvl="6">
      <w:start w:val="1"/>
      <w:numFmt w:val="bullet"/>
      <w:lvlText w:val=""/>
      <w:lvlJc w:val="left"/>
      <w:pPr>
        <w:tabs>
          <w:tab w:val="num" w:pos="2880"/>
        </w:tabs>
        <w:ind w:left="2880" w:hanging="360"/>
      </w:pPr>
      <w:rPr>
        <w:rFonts w:ascii="Symbol" w:hAnsi="Symbol" w:cs="Symbol"/>
      </w:rPr>
    </w:lvl>
    <w:lvl w:ilvl="7">
      <w:start w:val="1"/>
      <w:numFmt w:val="bullet"/>
      <w:lvlText w:val=""/>
      <w:lvlJc w:val="left"/>
      <w:pPr>
        <w:tabs>
          <w:tab w:val="num" w:pos="3240"/>
        </w:tabs>
        <w:ind w:left="3240" w:hanging="360"/>
      </w:pPr>
      <w:rPr>
        <w:rFonts w:ascii="Symbol" w:hAnsi="Symbol" w:cs="Symbol"/>
      </w:rPr>
    </w:lvl>
    <w:lvl w:ilvl="8">
      <w:start w:val="1"/>
      <w:numFmt w:val="bullet"/>
      <w:lvlText w:val=""/>
      <w:lvlJc w:val="left"/>
      <w:pPr>
        <w:tabs>
          <w:tab w:val="num" w:pos="3600"/>
        </w:tabs>
        <w:ind w:left="3600" w:hanging="360"/>
      </w:pPr>
      <w:rPr>
        <w:rFonts w:ascii="Symbol" w:hAnsi="Symbol" w:cs="Symbol"/>
      </w:rPr>
    </w:lvl>
  </w:abstractNum>
  <w:abstractNum w:abstractNumId="9"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Symbol" w:hAnsi="Symbol" w:cs="Symbol"/>
      </w:rPr>
    </w:lvl>
    <w:lvl w:ilvl="1">
      <w:start w:val="1"/>
      <w:numFmt w:val="bullet"/>
      <w:lvlText w:val=""/>
      <w:lvlJc w:val="left"/>
      <w:pPr>
        <w:tabs>
          <w:tab w:val="num" w:pos="1080"/>
        </w:tabs>
        <w:ind w:left="1080" w:hanging="360"/>
      </w:pPr>
      <w:rPr>
        <w:rFonts w:ascii="Symbol" w:hAnsi="Symbol" w:cs="Symbol"/>
      </w:rPr>
    </w:lvl>
    <w:lvl w:ilvl="2">
      <w:start w:val="1"/>
      <w:numFmt w:val="bullet"/>
      <w:lvlText w:val=""/>
      <w:lvlJc w:val="left"/>
      <w:pPr>
        <w:tabs>
          <w:tab w:val="num" w:pos="1440"/>
        </w:tabs>
        <w:ind w:left="1440" w:hanging="360"/>
      </w:pPr>
      <w:rPr>
        <w:rFonts w:ascii="Symbol" w:hAnsi="Symbol" w:cs="Symbol"/>
      </w:rPr>
    </w:lvl>
    <w:lvl w:ilvl="3">
      <w:start w:val="1"/>
      <w:numFmt w:val="bullet"/>
      <w:lvlText w:val=""/>
      <w:lvlJc w:val="left"/>
      <w:pPr>
        <w:tabs>
          <w:tab w:val="num" w:pos="1800"/>
        </w:tabs>
        <w:ind w:left="1800" w:hanging="360"/>
      </w:pPr>
      <w:rPr>
        <w:rFonts w:ascii="Symbol" w:hAnsi="Symbol" w:cs="Symbol"/>
      </w:rPr>
    </w:lvl>
    <w:lvl w:ilvl="4">
      <w:start w:val="1"/>
      <w:numFmt w:val="bullet"/>
      <w:lvlText w:val=""/>
      <w:lvlJc w:val="left"/>
      <w:pPr>
        <w:tabs>
          <w:tab w:val="num" w:pos="2160"/>
        </w:tabs>
        <w:ind w:left="2160" w:hanging="360"/>
      </w:pPr>
      <w:rPr>
        <w:rFonts w:ascii="Symbol" w:hAnsi="Symbol" w:cs="Symbol"/>
      </w:rPr>
    </w:lvl>
    <w:lvl w:ilvl="5">
      <w:start w:val="1"/>
      <w:numFmt w:val="bullet"/>
      <w:lvlText w:val=""/>
      <w:lvlJc w:val="left"/>
      <w:pPr>
        <w:tabs>
          <w:tab w:val="num" w:pos="2520"/>
        </w:tabs>
        <w:ind w:left="2520" w:hanging="360"/>
      </w:pPr>
      <w:rPr>
        <w:rFonts w:ascii="Symbol" w:hAnsi="Symbol" w:cs="Symbol"/>
      </w:rPr>
    </w:lvl>
    <w:lvl w:ilvl="6">
      <w:start w:val="1"/>
      <w:numFmt w:val="bullet"/>
      <w:lvlText w:val=""/>
      <w:lvlJc w:val="left"/>
      <w:pPr>
        <w:tabs>
          <w:tab w:val="num" w:pos="2880"/>
        </w:tabs>
        <w:ind w:left="2880" w:hanging="360"/>
      </w:pPr>
      <w:rPr>
        <w:rFonts w:ascii="Symbol" w:hAnsi="Symbol" w:cs="Symbol"/>
      </w:rPr>
    </w:lvl>
    <w:lvl w:ilvl="7">
      <w:start w:val="1"/>
      <w:numFmt w:val="bullet"/>
      <w:lvlText w:val=""/>
      <w:lvlJc w:val="left"/>
      <w:pPr>
        <w:tabs>
          <w:tab w:val="num" w:pos="3240"/>
        </w:tabs>
        <w:ind w:left="3240" w:hanging="360"/>
      </w:pPr>
      <w:rPr>
        <w:rFonts w:ascii="Symbol" w:hAnsi="Symbol" w:cs="Symbol"/>
      </w:rPr>
    </w:lvl>
    <w:lvl w:ilvl="8">
      <w:start w:val="1"/>
      <w:numFmt w:val="bullet"/>
      <w:lvlText w:val=""/>
      <w:lvlJc w:val="left"/>
      <w:pPr>
        <w:tabs>
          <w:tab w:val="num" w:pos="3600"/>
        </w:tabs>
        <w:ind w:left="3600" w:hanging="360"/>
      </w:pPr>
      <w:rPr>
        <w:rFonts w:ascii="Symbol" w:hAnsi="Symbol" w:cs="Symbol"/>
      </w:rPr>
    </w:lvl>
  </w:abstractNum>
  <w:abstractNum w:abstractNumId="10" w15:restartNumberingAfterBreak="0">
    <w:nsid w:val="0000000B"/>
    <w:multiLevelType w:val="multilevel"/>
    <w:tmpl w:val="0000000B"/>
    <w:name w:val="WW8Num1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1" w15:restartNumberingAfterBreak="0">
    <w:nsid w:val="0000000C"/>
    <w:multiLevelType w:val="multilevel"/>
    <w:tmpl w:val="0000000C"/>
    <w:name w:val="WW8Num12"/>
    <w:lvl w:ilvl="0">
      <w:start w:val="1"/>
      <w:numFmt w:val="bullet"/>
      <w:lvlText w:val=""/>
      <w:lvlJc w:val="left"/>
      <w:pPr>
        <w:tabs>
          <w:tab w:val="num" w:pos="720"/>
        </w:tabs>
        <w:ind w:left="720" w:hanging="360"/>
      </w:pPr>
      <w:rPr>
        <w:rFonts w:ascii="Symbol" w:hAnsi="Symbol" w:cs="Symbol"/>
      </w:rPr>
    </w:lvl>
    <w:lvl w:ilvl="1">
      <w:start w:val="1"/>
      <w:numFmt w:val="bullet"/>
      <w:lvlText w:val=""/>
      <w:lvlJc w:val="left"/>
      <w:pPr>
        <w:tabs>
          <w:tab w:val="num" w:pos="1080"/>
        </w:tabs>
        <w:ind w:left="1080" w:hanging="360"/>
      </w:pPr>
      <w:rPr>
        <w:rFonts w:ascii="Symbol" w:hAnsi="Symbol" w:cs="Symbol"/>
      </w:rPr>
    </w:lvl>
    <w:lvl w:ilvl="2">
      <w:start w:val="1"/>
      <w:numFmt w:val="bullet"/>
      <w:lvlText w:val=""/>
      <w:lvlJc w:val="left"/>
      <w:pPr>
        <w:tabs>
          <w:tab w:val="num" w:pos="1440"/>
        </w:tabs>
        <w:ind w:left="1440" w:hanging="360"/>
      </w:pPr>
      <w:rPr>
        <w:rFonts w:ascii="Symbol" w:hAnsi="Symbol" w:cs="Symbol"/>
      </w:rPr>
    </w:lvl>
    <w:lvl w:ilvl="3">
      <w:start w:val="1"/>
      <w:numFmt w:val="bullet"/>
      <w:lvlText w:val=""/>
      <w:lvlJc w:val="left"/>
      <w:pPr>
        <w:tabs>
          <w:tab w:val="num" w:pos="1800"/>
        </w:tabs>
        <w:ind w:left="1800" w:hanging="360"/>
      </w:pPr>
      <w:rPr>
        <w:rFonts w:ascii="Symbol" w:hAnsi="Symbol" w:cs="Symbol"/>
      </w:rPr>
    </w:lvl>
    <w:lvl w:ilvl="4">
      <w:start w:val="1"/>
      <w:numFmt w:val="bullet"/>
      <w:lvlText w:val=""/>
      <w:lvlJc w:val="left"/>
      <w:pPr>
        <w:tabs>
          <w:tab w:val="num" w:pos="2160"/>
        </w:tabs>
        <w:ind w:left="2160" w:hanging="360"/>
      </w:pPr>
      <w:rPr>
        <w:rFonts w:ascii="Symbol" w:hAnsi="Symbol" w:cs="Symbol"/>
      </w:rPr>
    </w:lvl>
    <w:lvl w:ilvl="5">
      <w:start w:val="1"/>
      <w:numFmt w:val="bullet"/>
      <w:lvlText w:val=""/>
      <w:lvlJc w:val="left"/>
      <w:pPr>
        <w:tabs>
          <w:tab w:val="num" w:pos="2520"/>
        </w:tabs>
        <w:ind w:left="2520" w:hanging="360"/>
      </w:pPr>
      <w:rPr>
        <w:rFonts w:ascii="Symbol" w:hAnsi="Symbol" w:cs="Symbol"/>
      </w:rPr>
    </w:lvl>
    <w:lvl w:ilvl="6">
      <w:start w:val="1"/>
      <w:numFmt w:val="bullet"/>
      <w:lvlText w:val=""/>
      <w:lvlJc w:val="left"/>
      <w:pPr>
        <w:tabs>
          <w:tab w:val="num" w:pos="2880"/>
        </w:tabs>
        <w:ind w:left="2880" w:hanging="360"/>
      </w:pPr>
      <w:rPr>
        <w:rFonts w:ascii="Symbol" w:hAnsi="Symbol" w:cs="Symbol"/>
      </w:rPr>
    </w:lvl>
    <w:lvl w:ilvl="7">
      <w:start w:val="1"/>
      <w:numFmt w:val="bullet"/>
      <w:lvlText w:val=""/>
      <w:lvlJc w:val="left"/>
      <w:pPr>
        <w:tabs>
          <w:tab w:val="num" w:pos="3240"/>
        </w:tabs>
        <w:ind w:left="3240" w:hanging="360"/>
      </w:pPr>
      <w:rPr>
        <w:rFonts w:ascii="Symbol" w:hAnsi="Symbol" w:cs="Symbol"/>
      </w:rPr>
    </w:lvl>
    <w:lvl w:ilvl="8">
      <w:start w:val="1"/>
      <w:numFmt w:val="bullet"/>
      <w:lvlText w:val=""/>
      <w:lvlJc w:val="left"/>
      <w:pPr>
        <w:tabs>
          <w:tab w:val="num" w:pos="3600"/>
        </w:tabs>
        <w:ind w:left="3600" w:hanging="360"/>
      </w:pPr>
      <w:rPr>
        <w:rFonts w:ascii="Symbol" w:hAnsi="Symbol" w:cs="Symbol"/>
      </w:rPr>
    </w:lvl>
  </w:abstractNum>
  <w:abstractNum w:abstractNumId="12" w15:restartNumberingAfterBreak="0">
    <w:nsid w:val="0000000D"/>
    <w:multiLevelType w:val="multilevel"/>
    <w:tmpl w:val="0000000D"/>
    <w:name w:val="WW8Num13"/>
    <w:lvl w:ilvl="0">
      <w:start w:val="1"/>
      <w:numFmt w:val="bullet"/>
      <w:lvlText w:val=""/>
      <w:lvlJc w:val="left"/>
      <w:pPr>
        <w:tabs>
          <w:tab w:val="num" w:pos="720"/>
        </w:tabs>
        <w:ind w:left="720" w:hanging="360"/>
      </w:pPr>
      <w:rPr>
        <w:rFonts w:ascii="Symbol" w:hAnsi="Symbol" w:cs="Times New Roman"/>
        <w:color w:val="auto"/>
      </w:rPr>
    </w:lvl>
    <w:lvl w:ilvl="1">
      <w:start w:val="1"/>
      <w:numFmt w:val="bullet"/>
      <w:lvlText w:val=""/>
      <w:lvlJc w:val="left"/>
      <w:pPr>
        <w:tabs>
          <w:tab w:val="num" w:pos="1080"/>
        </w:tabs>
        <w:ind w:left="1080" w:hanging="360"/>
      </w:pPr>
      <w:rPr>
        <w:rFonts w:ascii="Symbol" w:hAnsi="Symbol" w:cs="Times New Roman"/>
        <w:color w:val="auto"/>
      </w:rPr>
    </w:lvl>
    <w:lvl w:ilvl="2">
      <w:start w:val="1"/>
      <w:numFmt w:val="bullet"/>
      <w:lvlText w:val=""/>
      <w:lvlJc w:val="left"/>
      <w:pPr>
        <w:tabs>
          <w:tab w:val="num" w:pos="1440"/>
        </w:tabs>
        <w:ind w:left="1440" w:hanging="360"/>
      </w:pPr>
      <w:rPr>
        <w:rFonts w:ascii="Symbol" w:hAnsi="Symbol" w:cs="Times New Roman"/>
        <w:color w:val="auto"/>
      </w:rPr>
    </w:lvl>
    <w:lvl w:ilvl="3">
      <w:start w:val="1"/>
      <w:numFmt w:val="bullet"/>
      <w:lvlText w:val=""/>
      <w:lvlJc w:val="left"/>
      <w:pPr>
        <w:tabs>
          <w:tab w:val="num" w:pos="1800"/>
        </w:tabs>
        <w:ind w:left="1800" w:hanging="360"/>
      </w:pPr>
      <w:rPr>
        <w:rFonts w:ascii="Symbol" w:hAnsi="Symbol" w:cs="Times New Roman"/>
        <w:color w:val="auto"/>
      </w:rPr>
    </w:lvl>
    <w:lvl w:ilvl="4">
      <w:start w:val="1"/>
      <w:numFmt w:val="bullet"/>
      <w:lvlText w:val=""/>
      <w:lvlJc w:val="left"/>
      <w:pPr>
        <w:tabs>
          <w:tab w:val="num" w:pos="2160"/>
        </w:tabs>
        <w:ind w:left="2160" w:hanging="360"/>
      </w:pPr>
      <w:rPr>
        <w:rFonts w:ascii="Symbol" w:hAnsi="Symbol" w:cs="Times New Roman"/>
        <w:color w:val="auto"/>
      </w:rPr>
    </w:lvl>
    <w:lvl w:ilvl="5">
      <w:start w:val="1"/>
      <w:numFmt w:val="bullet"/>
      <w:lvlText w:val=""/>
      <w:lvlJc w:val="left"/>
      <w:pPr>
        <w:tabs>
          <w:tab w:val="num" w:pos="2520"/>
        </w:tabs>
        <w:ind w:left="2520" w:hanging="360"/>
      </w:pPr>
      <w:rPr>
        <w:rFonts w:ascii="Symbol" w:hAnsi="Symbol" w:cs="Times New Roman"/>
        <w:color w:val="auto"/>
      </w:rPr>
    </w:lvl>
    <w:lvl w:ilvl="6">
      <w:start w:val="1"/>
      <w:numFmt w:val="bullet"/>
      <w:lvlText w:val=""/>
      <w:lvlJc w:val="left"/>
      <w:pPr>
        <w:tabs>
          <w:tab w:val="num" w:pos="2880"/>
        </w:tabs>
        <w:ind w:left="2880" w:hanging="360"/>
      </w:pPr>
      <w:rPr>
        <w:rFonts w:ascii="Symbol" w:hAnsi="Symbol" w:cs="Times New Roman"/>
        <w:color w:val="auto"/>
      </w:rPr>
    </w:lvl>
    <w:lvl w:ilvl="7">
      <w:start w:val="1"/>
      <w:numFmt w:val="bullet"/>
      <w:lvlText w:val=""/>
      <w:lvlJc w:val="left"/>
      <w:pPr>
        <w:tabs>
          <w:tab w:val="num" w:pos="3240"/>
        </w:tabs>
        <w:ind w:left="3240" w:hanging="360"/>
      </w:pPr>
      <w:rPr>
        <w:rFonts w:ascii="Symbol" w:hAnsi="Symbol" w:cs="Times New Roman"/>
        <w:color w:val="auto"/>
      </w:rPr>
    </w:lvl>
    <w:lvl w:ilvl="8">
      <w:start w:val="1"/>
      <w:numFmt w:val="bullet"/>
      <w:lvlText w:val=""/>
      <w:lvlJc w:val="left"/>
      <w:pPr>
        <w:tabs>
          <w:tab w:val="num" w:pos="3600"/>
        </w:tabs>
        <w:ind w:left="3600" w:hanging="360"/>
      </w:pPr>
      <w:rPr>
        <w:rFonts w:ascii="Symbol" w:hAnsi="Symbol" w:cs="Times New Roman"/>
        <w:color w:val="auto"/>
      </w:rPr>
    </w:lvl>
  </w:abstractNum>
  <w:abstractNum w:abstractNumId="13" w15:restartNumberingAfterBreak="0">
    <w:nsid w:val="0000000F"/>
    <w:multiLevelType w:val="multilevel"/>
    <w:tmpl w:val="0000000F"/>
    <w:name w:val="WW8Num15"/>
    <w:lvl w:ilvl="0">
      <w:start w:val="1"/>
      <w:numFmt w:val="bullet"/>
      <w:lvlText w:val=""/>
      <w:lvlJc w:val="left"/>
      <w:pPr>
        <w:tabs>
          <w:tab w:val="num" w:pos="720"/>
        </w:tabs>
        <w:ind w:left="720" w:hanging="360"/>
      </w:pPr>
      <w:rPr>
        <w:rFonts w:ascii="Symbol" w:hAnsi="Symbol" w:cs="Times New Roman"/>
      </w:rPr>
    </w:lvl>
    <w:lvl w:ilvl="1">
      <w:start w:val="1"/>
      <w:numFmt w:val="bullet"/>
      <w:lvlText w:val=""/>
      <w:lvlJc w:val="left"/>
      <w:pPr>
        <w:tabs>
          <w:tab w:val="num" w:pos="1080"/>
        </w:tabs>
        <w:ind w:left="1080" w:hanging="360"/>
      </w:pPr>
      <w:rPr>
        <w:rFonts w:ascii="Symbol" w:hAnsi="Symbol" w:cs="Times New Roman"/>
      </w:rPr>
    </w:lvl>
    <w:lvl w:ilvl="2">
      <w:start w:val="1"/>
      <w:numFmt w:val="bullet"/>
      <w:lvlText w:val=""/>
      <w:lvlJc w:val="left"/>
      <w:pPr>
        <w:tabs>
          <w:tab w:val="num" w:pos="1440"/>
        </w:tabs>
        <w:ind w:left="1440" w:hanging="360"/>
      </w:pPr>
      <w:rPr>
        <w:rFonts w:ascii="Symbol" w:hAnsi="Symbol" w:cs="Times New Roman"/>
      </w:rPr>
    </w:lvl>
    <w:lvl w:ilvl="3">
      <w:start w:val="1"/>
      <w:numFmt w:val="bullet"/>
      <w:lvlText w:val=""/>
      <w:lvlJc w:val="left"/>
      <w:pPr>
        <w:tabs>
          <w:tab w:val="num" w:pos="1800"/>
        </w:tabs>
        <w:ind w:left="1800" w:hanging="360"/>
      </w:pPr>
      <w:rPr>
        <w:rFonts w:ascii="Symbol" w:hAnsi="Symbol" w:cs="Times New Roman"/>
      </w:rPr>
    </w:lvl>
    <w:lvl w:ilvl="4">
      <w:start w:val="1"/>
      <w:numFmt w:val="bullet"/>
      <w:lvlText w:val=""/>
      <w:lvlJc w:val="left"/>
      <w:pPr>
        <w:tabs>
          <w:tab w:val="num" w:pos="2160"/>
        </w:tabs>
        <w:ind w:left="2160" w:hanging="360"/>
      </w:pPr>
      <w:rPr>
        <w:rFonts w:ascii="Symbol" w:hAnsi="Symbol" w:cs="Times New Roman"/>
      </w:rPr>
    </w:lvl>
    <w:lvl w:ilvl="5">
      <w:start w:val="1"/>
      <w:numFmt w:val="bullet"/>
      <w:lvlText w:val=""/>
      <w:lvlJc w:val="left"/>
      <w:pPr>
        <w:tabs>
          <w:tab w:val="num" w:pos="2520"/>
        </w:tabs>
        <w:ind w:left="2520" w:hanging="360"/>
      </w:pPr>
      <w:rPr>
        <w:rFonts w:ascii="Symbol" w:hAnsi="Symbol" w:cs="Times New Roman"/>
      </w:rPr>
    </w:lvl>
    <w:lvl w:ilvl="6">
      <w:start w:val="1"/>
      <w:numFmt w:val="bullet"/>
      <w:lvlText w:val=""/>
      <w:lvlJc w:val="left"/>
      <w:pPr>
        <w:tabs>
          <w:tab w:val="num" w:pos="2880"/>
        </w:tabs>
        <w:ind w:left="2880" w:hanging="360"/>
      </w:pPr>
      <w:rPr>
        <w:rFonts w:ascii="Symbol" w:hAnsi="Symbol" w:cs="Times New Roman"/>
      </w:rPr>
    </w:lvl>
    <w:lvl w:ilvl="7">
      <w:start w:val="1"/>
      <w:numFmt w:val="bullet"/>
      <w:lvlText w:val=""/>
      <w:lvlJc w:val="left"/>
      <w:pPr>
        <w:tabs>
          <w:tab w:val="num" w:pos="3240"/>
        </w:tabs>
        <w:ind w:left="3240" w:hanging="360"/>
      </w:pPr>
      <w:rPr>
        <w:rFonts w:ascii="Symbol" w:hAnsi="Symbol" w:cs="Times New Roman"/>
      </w:rPr>
    </w:lvl>
    <w:lvl w:ilvl="8">
      <w:start w:val="1"/>
      <w:numFmt w:val="bullet"/>
      <w:lvlText w:val=""/>
      <w:lvlJc w:val="left"/>
      <w:pPr>
        <w:tabs>
          <w:tab w:val="num" w:pos="3600"/>
        </w:tabs>
        <w:ind w:left="3600" w:hanging="360"/>
      </w:pPr>
      <w:rPr>
        <w:rFonts w:ascii="Symbol" w:hAnsi="Symbol" w:cs="Times New Roman"/>
      </w:rPr>
    </w:lvl>
  </w:abstractNum>
  <w:abstractNum w:abstractNumId="14" w15:restartNumberingAfterBreak="0">
    <w:nsid w:val="00000010"/>
    <w:multiLevelType w:val="multilevel"/>
    <w:tmpl w:val="00000010"/>
    <w:name w:val="WW8Num16"/>
    <w:lvl w:ilvl="0">
      <w:start w:val="1"/>
      <w:numFmt w:val="bullet"/>
      <w:lvlText w:val=""/>
      <w:lvlJc w:val="left"/>
      <w:pPr>
        <w:tabs>
          <w:tab w:val="num" w:pos="720"/>
        </w:tabs>
        <w:ind w:left="720" w:hanging="360"/>
      </w:pPr>
      <w:rPr>
        <w:rFonts w:ascii="Symbol" w:hAnsi="Symbol" w:cs="Symbol"/>
      </w:rPr>
    </w:lvl>
    <w:lvl w:ilvl="1">
      <w:start w:val="1"/>
      <w:numFmt w:val="bullet"/>
      <w:lvlText w:val=""/>
      <w:lvlJc w:val="left"/>
      <w:pPr>
        <w:tabs>
          <w:tab w:val="num" w:pos="1080"/>
        </w:tabs>
        <w:ind w:left="1080" w:hanging="360"/>
      </w:pPr>
      <w:rPr>
        <w:rFonts w:ascii="Symbol" w:hAnsi="Symbol" w:cs="Symbol"/>
      </w:rPr>
    </w:lvl>
    <w:lvl w:ilvl="2">
      <w:start w:val="1"/>
      <w:numFmt w:val="bullet"/>
      <w:lvlText w:val=""/>
      <w:lvlJc w:val="left"/>
      <w:pPr>
        <w:tabs>
          <w:tab w:val="num" w:pos="1440"/>
        </w:tabs>
        <w:ind w:left="1440" w:hanging="360"/>
      </w:pPr>
      <w:rPr>
        <w:rFonts w:ascii="Symbol" w:hAnsi="Symbol" w:cs="Symbol"/>
      </w:rPr>
    </w:lvl>
    <w:lvl w:ilvl="3">
      <w:start w:val="1"/>
      <w:numFmt w:val="bullet"/>
      <w:lvlText w:val=""/>
      <w:lvlJc w:val="left"/>
      <w:pPr>
        <w:tabs>
          <w:tab w:val="num" w:pos="1800"/>
        </w:tabs>
        <w:ind w:left="1800" w:hanging="360"/>
      </w:pPr>
      <w:rPr>
        <w:rFonts w:ascii="Symbol" w:hAnsi="Symbol" w:cs="Symbol"/>
      </w:rPr>
    </w:lvl>
    <w:lvl w:ilvl="4">
      <w:start w:val="1"/>
      <w:numFmt w:val="bullet"/>
      <w:lvlText w:val=""/>
      <w:lvlJc w:val="left"/>
      <w:pPr>
        <w:tabs>
          <w:tab w:val="num" w:pos="2160"/>
        </w:tabs>
        <w:ind w:left="2160" w:hanging="360"/>
      </w:pPr>
      <w:rPr>
        <w:rFonts w:ascii="Symbol" w:hAnsi="Symbol" w:cs="Symbol"/>
      </w:rPr>
    </w:lvl>
    <w:lvl w:ilvl="5">
      <w:start w:val="1"/>
      <w:numFmt w:val="bullet"/>
      <w:lvlText w:val=""/>
      <w:lvlJc w:val="left"/>
      <w:pPr>
        <w:tabs>
          <w:tab w:val="num" w:pos="2520"/>
        </w:tabs>
        <w:ind w:left="2520" w:hanging="360"/>
      </w:pPr>
      <w:rPr>
        <w:rFonts w:ascii="Symbol" w:hAnsi="Symbol" w:cs="Symbol"/>
      </w:rPr>
    </w:lvl>
    <w:lvl w:ilvl="6">
      <w:start w:val="1"/>
      <w:numFmt w:val="bullet"/>
      <w:lvlText w:val=""/>
      <w:lvlJc w:val="left"/>
      <w:pPr>
        <w:tabs>
          <w:tab w:val="num" w:pos="2880"/>
        </w:tabs>
        <w:ind w:left="2880" w:hanging="360"/>
      </w:pPr>
      <w:rPr>
        <w:rFonts w:ascii="Symbol" w:hAnsi="Symbol" w:cs="Symbol"/>
      </w:rPr>
    </w:lvl>
    <w:lvl w:ilvl="7">
      <w:start w:val="1"/>
      <w:numFmt w:val="bullet"/>
      <w:lvlText w:val=""/>
      <w:lvlJc w:val="left"/>
      <w:pPr>
        <w:tabs>
          <w:tab w:val="num" w:pos="3240"/>
        </w:tabs>
        <w:ind w:left="3240" w:hanging="360"/>
      </w:pPr>
      <w:rPr>
        <w:rFonts w:ascii="Symbol" w:hAnsi="Symbol" w:cs="Symbol"/>
      </w:rPr>
    </w:lvl>
    <w:lvl w:ilvl="8">
      <w:start w:val="1"/>
      <w:numFmt w:val="bullet"/>
      <w:lvlText w:val=""/>
      <w:lvlJc w:val="left"/>
      <w:pPr>
        <w:tabs>
          <w:tab w:val="num" w:pos="3600"/>
        </w:tabs>
        <w:ind w:left="3600" w:hanging="360"/>
      </w:pPr>
      <w:rPr>
        <w:rFonts w:ascii="Symbol" w:hAnsi="Symbol" w:cs="Symbol"/>
      </w:rPr>
    </w:lvl>
  </w:abstractNum>
  <w:abstractNum w:abstractNumId="15" w15:restartNumberingAfterBreak="0">
    <w:nsid w:val="0B196FED"/>
    <w:multiLevelType w:val="hybridMultilevel"/>
    <w:tmpl w:val="FF6444A4"/>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29862C83"/>
    <w:multiLevelType w:val="hybridMultilevel"/>
    <w:tmpl w:val="AF12BDDE"/>
    <w:lvl w:ilvl="0" w:tplc="8B6412CA">
      <w:numFmt w:val="bullet"/>
      <w:lvlText w:val="✓"/>
      <w:lvlJc w:val="left"/>
      <w:pPr>
        <w:ind w:left="791" w:hanging="362"/>
      </w:pPr>
      <w:rPr>
        <w:rFonts w:ascii="Symbol" w:eastAsia="Symbol" w:hAnsi="Symbol" w:cs="Symbol" w:hint="default"/>
        <w:w w:val="137"/>
        <w:sz w:val="16"/>
        <w:szCs w:val="16"/>
        <w:lang w:val="it-IT" w:eastAsia="it-IT" w:bidi="it-IT"/>
      </w:rPr>
    </w:lvl>
    <w:lvl w:ilvl="1" w:tplc="18305FDC">
      <w:numFmt w:val="bullet"/>
      <w:lvlText w:val="•"/>
      <w:lvlJc w:val="left"/>
      <w:pPr>
        <w:ind w:left="1451" w:hanging="362"/>
      </w:pPr>
      <w:rPr>
        <w:rFonts w:hint="default"/>
        <w:lang w:val="it-IT" w:eastAsia="it-IT" w:bidi="it-IT"/>
      </w:rPr>
    </w:lvl>
    <w:lvl w:ilvl="2" w:tplc="EB2EC18C">
      <w:numFmt w:val="bullet"/>
      <w:lvlText w:val="•"/>
      <w:lvlJc w:val="left"/>
      <w:pPr>
        <w:ind w:left="2102" w:hanging="362"/>
      </w:pPr>
      <w:rPr>
        <w:rFonts w:hint="default"/>
        <w:lang w:val="it-IT" w:eastAsia="it-IT" w:bidi="it-IT"/>
      </w:rPr>
    </w:lvl>
    <w:lvl w:ilvl="3" w:tplc="9FA88124">
      <w:numFmt w:val="bullet"/>
      <w:lvlText w:val="•"/>
      <w:lvlJc w:val="left"/>
      <w:pPr>
        <w:ind w:left="2754" w:hanging="362"/>
      </w:pPr>
      <w:rPr>
        <w:rFonts w:hint="default"/>
        <w:lang w:val="it-IT" w:eastAsia="it-IT" w:bidi="it-IT"/>
      </w:rPr>
    </w:lvl>
    <w:lvl w:ilvl="4" w:tplc="B80A0EC2">
      <w:numFmt w:val="bullet"/>
      <w:lvlText w:val="•"/>
      <w:lvlJc w:val="left"/>
      <w:pPr>
        <w:ind w:left="3405" w:hanging="362"/>
      </w:pPr>
      <w:rPr>
        <w:rFonts w:hint="default"/>
        <w:lang w:val="it-IT" w:eastAsia="it-IT" w:bidi="it-IT"/>
      </w:rPr>
    </w:lvl>
    <w:lvl w:ilvl="5" w:tplc="6BFACEF2">
      <w:numFmt w:val="bullet"/>
      <w:lvlText w:val="•"/>
      <w:lvlJc w:val="left"/>
      <w:pPr>
        <w:ind w:left="4057" w:hanging="362"/>
      </w:pPr>
      <w:rPr>
        <w:rFonts w:hint="default"/>
        <w:lang w:val="it-IT" w:eastAsia="it-IT" w:bidi="it-IT"/>
      </w:rPr>
    </w:lvl>
    <w:lvl w:ilvl="6" w:tplc="C4DC9F0C">
      <w:numFmt w:val="bullet"/>
      <w:lvlText w:val="•"/>
      <w:lvlJc w:val="left"/>
      <w:pPr>
        <w:ind w:left="4708" w:hanging="362"/>
      </w:pPr>
      <w:rPr>
        <w:rFonts w:hint="default"/>
        <w:lang w:val="it-IT" w:eastAsia="it-IT" w:bidi="it-IT"/>
      </w:rPr>
    </w:lvl>
    <w:lvl w:ilvl="7" w:tplc="38D8443E">
      <w:numFmt w:val="bullet"/>
      <w:lvlText w:val="•"/>
      <w:lvlJc w:val="left"/>
      <w:pPr>
        <w:ind w:left="5359" w:hanging="362"/>
      </w:pPr>
      <w:rPr>
        <w:rFonts w:hint="default"/>
        <w:lang w:val="it-IT" w:eastAsia="it-IT" w:bidi="it-IT"/>
      </w:rPr>
    </w:lvl>
    <w:lvl w:ilvl="8" w:tplc="5486ED86">
      <w:numFmt w:val="bullet"/>
      <w:lvlText w:val="•"/>
      <w:lvlJc w:val="left"/>
      <w:pPr>
        <w:ind w:left="6011" w:hanging="362"/>
      </w:pPr>
      <w:rPr>
        <w:rFonts w:hint="default"/>
        <w:lang w:val="it-IT" w:eastAsia="it-IT" w:bidi="it-IT"/>
      </w:rPr>
    </w:lvl>
  </w:abstractNum>
  <w:abstractNum w:abstractNumId="17" w15:restartNumberingAfterBreak="0">
    <w:nsid w:val="2B5E7DB3"/>
    <w:multiLevelType w:val="hybridMultilevel"/>
    <w:tmpl w:val="D6C4C58C"/>
    <w:lvl w:ilvl="0" w:tplc="04100017">
      <w:start w:val="1"/>
      <w:numFmt w:val="lowerLetter"/>
      <w:lvlText w:val="%1)"/>
      <w:lvlJc w:val="left"/>
      <w:pPr>
        <w:tabs>
          <w:tab w:val="num" w:pos="644"/>
        </w:tabs>
        <w:ind w:left="644" w:hanging="360"/>
      </w:p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18" w15:restartNumberingAfterBreak="0">
    <w:nsid w:val="604E5BC7"/>
    <w:multiLevelType w:val="hybridMultilevel"/>
    <w:tmpl w:val="60C85320"/>
    <w:lvl w:ilvl="0" w:tplc="6532B728">
      <w:numFmt w:val="bullet"/>
      <w:lvlText w:val="✓"/>
      <w:lvlJc w:val="left"/>
      <w:pPr>
        <w:ind w:left="791" w:hanging="360"/>
      </w:pPr>
      <w:rPr>
        <w:rFonts w:ascii="Symbol" w:eastAsia="Symbol" w:hAnsi="Symbol" w:cs="Symbol" w:hint="default"/>
        <w:w w:val="137"/>
        <w:sz w:val="16"/>
        <w:szCs w:val="16"/>
        <w:lang w:val="it-IT" w:eastAsia="it-IT" w:bidi="it-IT"/>
      </w:rPr>
    </w:lvl>
    <w:lvl w:ilvl="1" w:tplc="0B120818">
      <w:numFmt w:val="bullet"/>
      <w:lvlText w:val="•"/>
      <w:lvlJc w:val="left"/>
      <w:pPr>
        <w:ind w:left="1451" w:hanging="360"/>
      </w:pPr>
      <w:rPr>
        <w:rFonts w:hint="default"/>
        <w:lang w:val="it-IT" w:eastAsia="it-IT" w:bidi="it-IT"/>
      </w:rPr>
    </w:lvl>
    <w:lvl w:ilvl="2" w:tplc="C6D2E6AC">
      <w:numFmt w:val="bullet"/>
      <w:lvlText w:val="•"/>
      <w:lvlJc w:val="left"/>
      <w:pPr>
        <w:ind w:left="2102" w:hanging="360"/>
      </w:pPr>
      <w:rPr>
        <w:rFonts w:hint="default"/>
        <w:lang w:val="it-IT" w:eastAsia="it-IT" w:bidi="it-IT"/>
      </w:rPr>
    </w:lvl>
    <w:lvl w:ilvl="3" w:tplc="E8D24188">
      <w:numFmt w:val="bullet"/>
      <w:lvlText w:val="•"/>
      <w:lvlJc w:val="left"/>
      <w:pPr>
        <w:ind w:left="2754" w:hanging="360"/>
      </w:pPr>
      <w:rPr>
        <w:rFonts w:hint="default"/>
        <w:lang w:val="it-IT" w:eastAsia="it-IT" w:bidi="it-IT"/>
      </w:rPr>
    </w:lvl>
    <w:lvl w:ilvl="4" w:tplc="751AC5BE">
      <w:numFmt w:val="bullet"/>
      <w:lvlText w:val="•"/>
      <w:lvlJc w:val="left"/>
      <w:pPr>
        <w:ind w:left="3405" w:hanging="360"/>
      </w:pPr>
      <w:rPr>
        <w:rFonts w:hint="default"/>
        <w:lang w:val="it-IT" w:eastAsia="it-IT" w:bidi="it-IT"/>
      </w:rPr>
    </w:lvl>
    <w:lvl w:ilvl="5" w:tplc="BF388046">
      <w:numFmt w:val="bullet"/>
      <w:lvlText w:val="•"/>
      <w:lvlJc w:val="left"/>
      <w:pPr>
        <w:ind w:left="4057" w:hanging="360"/>
      </w:pPr>
      <w:rPr>
        <w:rFonts w:hint="default"/>
        <w:lang w:val="it-IT" w:eastAsia="it-IT" w:bidi="it-IT"/>
      </w:rPr>
    </w:lvl>
    <w:lvl w:ilvl="6" w:tplc="A112D92C">
      <w:numFmt w:val="bullet"/>
      <w:lvlText w:val="•"/>
      <w:lvlJc w:val="left"/>
      <w:pPr>
        <w:ind w:left="4708" w:hanging="360"/>
      </w:pPr>
      <w:rPr>
        <w:rFonts w:hint="default"/>
        <w:lang w:val="it-IT" w:eastAsia="it-IT" w:bidi="it-IT"/>
      </w:rPr>
    </w:lvl>
    <w:lvl w:ilvl="7" w:tplc="2FBE130E">
      <w:numFmt w:val="bullet"/>
      <w:lvlText w:val="•"/>
      <w:lvlJc w:val="left"/>
      <w:pPr>
        <w:ind w:left="5359" w:hanging="360"/>
      </w:pPr>
      <w:rPr>
        <w:rFonts w:hint="default"/>
        <w:lang w:val="it-IT" w:eastAsia="it-IT" w:bidi="it-IT"/>
      </w:rPr>
    </w:lvl>
    <w:lvl w:ilvl="8" w:tplc="6DA4B1AE">
      <w:numFmt w:val="bullet"/>
      <w:lvlText w:val="•"/>
      <w:lvlJc w:val="left"/>
      <w:pPr>
        <w:ind w:left="6011" w:hanging="360"/>
      </w:pPr>
      <w:rPr>
        <w:rFonts w:hint="default"/>
        <w:lang w:val="it-IT" w:eastAsia="it-IT" w:bidi="it-IT"/>
      </w:rPr>
    </w:lvl>
  </w:abstractNum>
  <w:abstractNum w:abstractNumId="19" w15:restartNumberingAfterBreak="0">
    <w:nsid w:val="68D46A36"/>
    <w:multiLevelType w:val="hybridMultilevel"/>
    <w:tmpl w:val="EEBE8B64"/>
    <w:lvl w:ilvl="0" w:tplc="F1F61DBA">
      <w:numFmt w:val="bullet"/>
      <w:lvlText w:val="✓"/>
      <w:lvlJc w:val="left"/>
      <w:pPr>
        <w:ind w:left="791" w:hanging="360"/>
      </w:pPr>
      <w:rPr>
        <w:rFonts w:ascii="Symbol" w:eastAsia="Symbol" w:hAnsi="Symbol" w:cs="Symbol" w:hint="default"/>
        <w:w w:val="137"/>
        <w:sz w:val="16"/>
        <w:szCs w:val="16"/>
        <w:lang w:val="it-IT" w:eastAsia="it-IT" w:bidi="it-IT"/>
      </w:rPr>
    </w:lvl>
    <w:lvl w:ilvl="1" w:tplc="B7827C96">
      <w:numFmt w:val="bullet"/>
      <w:lvlText w:val="•"/>
      <w:lvlJc w:val="left"/>
      <w:pPr>
        <w:ind w:left="1451" w:hanging="360"/>
      </w:pPr>
      <w:rPr>
        <w:rFonts w:hint="default"/>
        <w:lang w:val="it-IT" w:eastAsia="it-IT" w:bidi="it-IT"/>
      </w:rPr>
    </w:lvl>
    <w:lvl w:ilvl="2" w:tplc="FF32D136">
      <w:numFmt w:val="bullet"/>
      <w:lvlText w:val="•"/>
      <w:lvlJc w:val="left"/>
      <w:pPr>
        <w:ind w:left="2102" w:hanging="360"/>
      </w:pPr>
      <w:rPr>
        <w:rFonts w:hint="default"/>
        <w:lang w:val="it-IT" w:eastAsia="it-IT" w:bidi="it-IT"/>
      </w:rPr>
    </w:lvl>
    <w:lvl w:ilvl="3" w:tplc="AE849978">
      <w:numFmt w:val="bullet"/>
      <w:lvlText w:val="•"/>
      <w:lvlJc w:val="left"/>
      <w:pPr>
        <w:ind w:left="2754" w:hanging="360"/>
      </w:pPr>
      <w:rPr>
        <w:rFonts w:hint="default"/>
        <w:lang w:val="it-IT" w:eastAsia="it-IT" w:bidi="it-IT"/>
      </w:rPr>
    </w:lvl>
    <w:lvl w:ilvl="4" w:tplc="1D4C5426">
      <w:numFmt w:val="bullet"/>
      <w:lvlText w:val="•"/>
      <w:lvlJc w:val="left"/>
      <w:pPr>
        <w:ind w:left="3405" w:hanging="360"/>
      </w:pPr>
      <w:rPr>
        <w:rFonts w:hint="default"/>
        <w:lang w:val="it-IT" w:eastAsia="it-IT" w:bidi="it-IT"/>
      </w:rPr>
    </w:lvl>
    <w:lvl w:ilvl="5" w:tplc="BFB89F52">
      <w:numFmt w:val="bullet"/>
      <w:lvlText w:val="•"/>
      <w:lvlJc w:val="left"/>
      <w:pPr>
        <w:ind w:left="4057" w:hanging="360"/>
      </w:pPr>
      <w:rPr>
        <w:rFonts w:hint="default"/>
        <w:lang w:val="it-IT" w:eastAsia="it-IT" w:bidi="it-IT"/>
      </w:rPr>
    </w:lvl>
    <w:lvl w:ilvl="6" w:tplc="B900BE1C">
      <w:numFmt w:val="bullet"/>
      <w:lvlText w:val="•"/>
      <w:lvlJc w:val="left"/>
      <w:pPr>
        <w:ind w:left="4708" w:hanging="360"/>
      </w:pPr>
      <w:rPr>
        <w:rFonts w:hint="default"/>
        <w:lang w:val="it-IT" w:eastAsia="it-IT" w:bidi="it-IT"/>
      </w:rPr>
    </w:lvl>
    <w:lvl w:ilvl="7" w:tplc="B330A71A">
      <w:numFmt w:val="bullet"/>
      <w:lvlText w:val="•"/>
      <w:lvlJc w:val="left"/>
      <w:pPr>
        <w:ind w:left="5359" w:hanging="360"/>
      </w:pPr>
      <w:rPr>
        <w:rFonts w:hint="default"/>
        <w:lang w:val="it-IT" w:eastAsia="it-IT" w:bidi="it-IT"/>
      </w:rPr>
    </w:lvl>
    <w:lvl w:ilvl="8" w:tplc="06AAE4B6">
      <w:numFmt w:val="bullet"/>
      <w:lvlText w:val="•"/>
      <w:lvlJc w:val="left"/>
      <w:pPr>
        <w:ind w:left="6011" w:hanging="360"/>
      </w:pPr>
      <w:rPr>
        <w:rFonts w:hint="default"/>
        <w:lang w:val="it-IT" w:eastAsia="it-IT" w:bidi="it-IT"/>
      </w:rPr>
    </w:lvl>
  </w:abstractNum>
  <w:num w:numId="1">
    <w:abstractNumId w:val="1"/>
  </w:num>
  <w:num w:numId="2">
    <w:abstractNumId w:val="2"/>
  </w:num>
  <w:num w:numId="3">
    <w:abstractNumId w:val="4"/>
  </w:num>
  <w:num w:numId="4">
    <w:abstractNumId w:val="5"/>
  </w:num>
  <w:num w:numId="5">
    <w:abstractNumId w:val="6"/>
  </w:num>
  <w:num w:numId="6">
    <w:abstractNumId w:val="7"/>
  </w:num>
  <w:num w:numId="7">
    <w:abstractNumId w:val="8"/>
  </w:num>
  <w:num w:numId="8">
    <w:abstractNumId w:val="9"/>
  </w:num>
  <w:num w:numId="9">
    <w:abstractNumId w:val="10"/>
  </w:num>
  <w:num w:numId="10">
    <w:abstractNumId w:val="11"/>
  </w:num>
  <w:num w:numId="11">
    <w:abstractNumId w:val="12"/>
  </w:num>
  <w:num w:numId="12">
    <w:abstractNumId w:val="3"/>
  </w:num>
  <w:num w:numId="13">
    <w:abstractNumId w:val="13"/>
  </w:num>
  <w:num w:numId="14">
    <w:abstractNumId w:val="14"/>
  </w:num>
  <w:num w:numId="1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num>
  <w:num w:numId="17">
    <w:abstractNumId w:val="16"/>
  </w:num>
  <w:num w:numId="18">
    <w:abstractNumId w:val="19"/>
  </w:num>
  <w:num w:numId="19">
    <w:abstractNumId w:val="18"/>
  </w:num>
  <w:num w:numId="2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20AF"/>
    <w:rsid w:val="00051F13"/>
    <w:rsid w:val="000839CD"/>
    <w:rsid w:val="000E0FB7"/>
    <w:rsid w:val="00131250"/>
    <w:rsid w:val="00251E1B"/>
    <w:rsid w:val="002809D9"/>
    <w:rsid w:val="002B19C9"/>
    <w:rsid w:val="003055BB"/>
    <w:rsid w:val="003A20AF"/>
    <w:rsid w:val="003E5368"/>
    <w:rsid w:val="00446EB8"/>
    <w:rsid w:val="004A1585"/>
    <w:rsid w:val="00540A8E"/>
    <w:rsid w:val="00576FA6"/>
    <w:rsid w:val="00614F0A"/>
    <w:rsid w:val="006B78A8"/>
    <w:rsid w:val="00714A70"/>
    <w:rsid w:val="0079232E"/>
    <w:rsid w:val="00822C56"/>
    <w:rsid w:val="008716A2"/>
    <w:rsid w:val="008B5C5A"/>
    <w:rsid w:val="008B6099"/>
    <w:rsid w:val="008F5B0C"/>
    <w:rsid w:val="00960914"/>
    <w:rsid w:val="009A4D32"/>
    <w:rsid w:val="009D3F97"/>
    <w:rsid w:val="009F6839"/>
    <w:rsid w:val="00A4795F"/>
    <w:rsid w:val="00AE5D5F"/>
    <w:rsid w:val="00B82B8C"/>
    <w:rsid w:val="00BB3441"/>
    <w:rsid w:val="00BD65D5"/>
    <w:rsid w:val="00BF7359"/>
    <w:rsid w:val="00C270A0"/>
    <w:rsid w:val="00C3749B"/>
    <w:rsid w:val="00CE6D94"/>
    <w:rsid w:val="00D9382C"/>
    <w:rsid w:val="00D9422A"/>
    <w:rsid w:val="00D974C8"/>
    <w:rsid w:val="00E30EC4"/>
    <w:rsid w:val="00E57289"/>
    <w:rsid w:val="00E60E01"/>
    <w:rsid w:val="00E62D26"/>
    <w:rsid w:val="00EC06D1"/>
    <w:rsid w:val="00F11EE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D03BCE5-2A8D-436A-869F-6940F6BF1E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qFormat/>
    <w:rsid w:val="003A20AF"/>
    <w:pPr>
      <w:keepNext/>
      <w:numPr>
        <w:numId w:val="1"/>
      </w:numPr>
      <w:suppressAutoHyphens/>
      <w:spacing w:after="0" w:line="240" w:lineRule="auto"/>
      <w:jc w:val="both"/>
      <w:outlineLvl w:val="0"/>
    </w:pPr>
    <w:rPr>
      <w:rFonts w:ascii="Times New Roman" w:eastAsia="Times New Roman" w:hAnsi="Times New Roman" w:cs="Times New Roman"/>
      <w:b/>
      <w:bCs/>
      <w:sz w:val="24"/>
      <w:szCs w:val="24"/>
      <w:lang w:eastAsia="zh-CN"/>
    </w:rPr>
  </w:style>
  <w:style w:type="paragraph" w:styleId="Titolo2">
    <w:name w:val="heading 2"/>
    <w:basedOn w:val="Normale"/>
    <w:next w:val="Normale"/>
    <w:link w:val="Titolo2Carattere"/>
    <w:qFormat/>
    <w:rsid w:val="003A20AF"/>
    <w:pPr>
      <w:keepNext/>
      <w:numPr>
        <w:ilvl w:val="1"/>
        <w:numId w:val="1"/>
      </w:numPr>
      <w:suppressAutoHyphens/>
      <w:spacing w:after="0" w:line="240" w:lineRule="auto"/>
      <w:outlineLvl w:val="1"/>
    </w:pPr>
    <w:rPr>
      <w:rFonts w:ascii="Times New Roman" w:eastAsia="Times New Roman" w:hAnsi="Times New Roman" w:cs="Times New Roman"/>
      <w:b/>
      <w:bCs/>
      <w:sz w:val="24"/>
      <w:szCs w:val="24"/>
      <w:lang w:eastAsia="zh-C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39"/>
    <w:rsid w:val="003A20A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olo1Carattere">
    <w:name w:val="Titolo 1 Carattere"/>
    <w:basedOn w:val="Carpredefinitoparagrafo"/>
    <w:link w:val="Titolo1"/>
    <w:rsid w:val="003A20AF"/>
    <w:rPr>
      <w:rFonts w:ascii="Times New Roman" w:eastAsia="Times New Roman" w:hAnsi="Times New Roman" w:cs="Times New Roman"/>
      <w:b/>
      <w:bCs/>
      <w:sz w:val="24"/>
      <w:szCs w:val="24"/>
      <w:lang w:eastAsia="zh-CN"/>
    </w:rPr>
  </w:style>
  <w:style w:type="paragraph" w:styleId="Corpotesto">
    <w:name w:val="Body Text"/>
    <w:basedOn w:val="Normale"/>
    <w:link w:val="CorpotestoCarattere"/>
    <w:rsid w:val="003A20AF"/>
    <w:pPr>
      <w:suppressAutoHyphens/>
      <w:spacing w:after="0" w:line="240" w:lineRule="auto"/>
      <w:jc w:val="both"/>
    </w:pPr>
    <w:rPr>
      <w:rFonts w:ascii="Times New Roman" w:eastAsia="Times New Roman" w:hAnsi="Times New Roman" w:cs="Times New Roman"/>
      <w:sz w:val="24"/>
      <w:szCs w:val="24"/>
      <w:lang w:eastAsia="zh-CN"/>
    </w:rPr>
  </w:style>
  <w:style w:type="character" w:customStyle="1" w:styleId="CorpotestoCarattere">
    <w:name w:val="Corpo testo Carattere"/>
    <w:basedOn w:val="Carpredefinitoparagrafo"/>
    <w:link w:val="Corpotesto"/>
    <w:rsid w:val="003A20AF"/>
    <w:rPr>
      <w:rFonts w:ascii="Times New Roman" w:eastAsia="Times New Roman" w:hAnsi="Times New Roman" w:cs="Times New Roman"/>
      <w:sz w:val="24"/>
      <w:szCs w:val="24"/>
      <w:lang w:eastAsia="zh-CN"/>
    </w:rPr>
  </w:style>
  <w:style w:type="character" w:customStyle="1" w:styleId="Titolo2Carattere">
    <w:name w:val="Titolo 2 Carattere"/>
    <w:basedOn w:val="Carpredefinitoparagrafo"/>
    <w:link w:val="Titolo2"/>
    <w:rsid w:val="003A20AF"/>
    <w:rPr>
      <w:rFonts w:ascii="Times New Roman" w:eastAsia="Times New Roman" w:hAnsi="Times New Roman" w:cs="Times New Roman"/>
      <w:b/>
      <w:bCs/>
      <w:sz w:val="24"/>
      <w:szCs w:val="24"/>
      <w:lang w:eastAsia="zh-CN"/>
    </w:rPr>
  </w:style>
  <w:style w:type="paragraph" w:styleId="Testofumetto">
    <w:name w:val="Balloon Text"/>
    <w:basedOn w:val="Normale"/>
    <w:link w:val="TestofumettoCarattere"/>
    <w:uiPriority w:val="99"/>
    <w:semiHidden/>
    <w:unhideWhenUsed/>
    <w:rsid w:val="00E60E01"/>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E60E01"/>
    <w:rPr>
      <w:rFonts w:ascii="Segoe UI" w:hAnsi="Segoe UI" w:cs="Segoe UI"/>
      <w:sz w:val="18"/>
      <w:szCs w:val="18"/>
    </w:rPr>
  </w:style>
  <w:style w:type="paragraph" w:styleId="Paragrafoelenco">
    <w:name w:val="List Paragraph"/>
    <w:basedOn w:val="Normale"/>
    <w:uiPriority w:val="34"/>
    <w:qFormat/>
    <w:rsid w:val="008F5B0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56807B-05DC-4EBD-A277-DD48BCABB8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2409</Words>
  <Characters>13736</Characters>
  <Application>Microsoft Office Word</Application>
  <DocSecurity>0</DocSecurity>
  <Lines>114</Lines>
  <Paragraphs>32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16113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IL_Cryingfreeman ferro</dc:creator>
  <cp:keywords/>
  <dc:description/>
  <cp:lastModifiedBy>Casa</cp:lastModifiedBy>
  <cp:revision>2</cp:revision>
  <cp:lastPrinted>2018-12-03T18:41:00Z</cp:lastPrinted>
  <dcterms:created xsi:type="dcterms:W3CDTF">2019-11-19T20:57:00Z</dcterms:created>
  <dcterms:modified xsi:type="dcterms:W3CDTF">2019-11-19T20:57:00Z</dcterms:modified>
</cp:coreProperties>
</file>